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78B06" w14:textId="40645914" w:rsidR="00CC029F" w:rsidRPr="0008458B" w:rsidRDefault="003D682F" w:rsidP="003D682F">
      <w:pPr>
        <w:tabs>
          <w:tab w:val="left" w:pos="559"/>
          <w:tab w:val="left" w:pos="774"/>
          <w:tab w:val="right" w:pos="9781"/>
        </w:tabs>
        <w:rPr>
          <w:rFonts w:ascii="Calibri" w:hAnsi="Calibri" w:cs="Calibri"/>
          <w:b/>
          <w:i/>
          <w:sz w:val="18"/>
          <w:szCs w:val="18"/>
        </w:rPr>
      </w:pPr>
      <w:r>
        <w:rPr>
          <w:rFonts w:ascii="Calibri" w:hAnsi="Calibri" w:cs="Calibri"/>
          <w:b/>
          <w:i/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="00CC029F">
        <w:rPr>
          <w:rFonts w:ascii="Calibri" w:hAnsi="Calibri" w:cs="Calibri"/>
          <w:b/>
          <w:i/>
          <w:sz w:val="22"/>
          <w:szCs w:val="22"/>
        </w:rPr>
        <w:t xml:space="preserve">          </w:t>
      </w:r>
      <w:r>
        <w:rPr>
          <w:rFonts w:ascii="Calibri" w:hAnsi="Calibri" w:cs="Calibri"/>
          <w:b/>
          <w:i/>
          <w:sz w:val="22"/>
          <w:szCs w:val="22"/>
        </w:rPr>
        <w:t xml:space="preserve">  </w:t>
      </w:r>
      <w:r w:rsidR="0008458B">
        <w:rPr>
          <w:rFonts w:ascii="Calibri" w:hAnsi="Calibri" w:cs="Calibri"/>
          <w:b/>
          <w:i/>
          <w:sz w:val="22"/>
          <w:szCs w:val="22"/>
        </w:rPr>
        <w:t xml:space="preserve">   </w:t>
      </w:r>
      <w:r w:rsidR="00CC029F">
        <w:rPr>
          <w:rFonts w:ascii="Calibri" w:hAnsi="Calibri" w:cs="Calibri"/>
          <w:b/>
          <w:i/>
          <w:sz w:val="22"/>
          <w:szCs w:val="22"/>
        </w:rPr>
        <w:t xml:space="preserve">     </w:t>
      </w:r>
      <w:r>
        <w:rPr>
          <w:rFonts w:ascii="Calibri" w:hAnsi="Calibri" w:cs="Calibri"/>
          <w:b/>
          <w:i/>
          <w:sz w:val="22"/>
          <w:szCs w:val="22"/>
        </w:rPr>
        <w:t xml:space="preserve"> </w:t>
      </w:r>
      <w:r w:rsidR="00CC029F">
        <w:rPr>
          <w:rFonts w:ascii="Calibri" w:hAnsi="Calibri" w:cs="Calibri"/>
          <w:b/>
          <w:i/>
          <w:sz w:val="22"/>
          <w:szCs w:val="22"/>
        </w:rPr>
        <w:t xml:space="preserve">    </w:t>
      </w:r>
      <w:r w:rsidRPr="0008458B">
        <w:rPr>
          <w:rFonts w:ascii="Calibri" w:hAnsi="Calibri" w:cs="Calibri"/>
          <w:b/>
          <w:i/>
          <w:sz w:val="18"/>
          <w:szCs w:val="18"/>
        </w:rPr>
        <w:t xml:space="preserve">Załącznik nr 4 </w:t>
      </w:r>
    </w:p>
    <w:p w14:paraId="41C0B229" w14:textId="4466E1E7" w:rsidR="00E51C7D" w:rsidRPr="000E1F5B" w:rsidRDefault="00CC029F" w:rsidP="00CC029F">
      <w:pPr>
        <w:tabs>
          <w:tab w:val="left" w:pos="559"/>
          <w:tab w:val="left" w:pos="774"/>
          <w:tab w:val="right" w:pos="9781"/>
        </w:tabs>
        <w:jc w:val="both"/>
        <w:rPr>
          <w:rFonts w:ascii="Calibri" w:hAnsi="Calibri" w:cs="Calibri"/>
          <w:b/>
          <w:i/>
          <w:sz w:val="18"/>
          <w:szCs w:val="18"/>
        </w:rPr>
      </w:pPr>
      <w:r w:rsidRPr="0008458B">
        <w:rPr>
          <w:rFonts w:ascii="Calibri" w:hAnsi="Calibri" w:cs="Calibri"/>
          <w:b/>
          <w:i/>
          <w:sz w:val="18"/>
          <w:szCs w:val="18"/>
        </w:rPr>
        <w:t xml:space="preserve">                                                                                                                             </w:t>
      </w:r>
      <w:r w:rsidR="000E1F5B">
        <w:rPr>
          <w:rFonts w:ascii="Calibri" w:hAnsi="Calibri" w:cs="Calibri"/>
          <w:b/>
          <w:i/>
          <w:sz w:val="18"/>
          <w:szCs w:val="18"/>
        </w:rPr>
        <w:t xml:space="preserve">                                                                </w:t>
      </w:r>
      <w:r w:rsidR="003D682F" w:rsidRPr="0008458B">
        <w:rPr>
          <w:rFonts w:ascii="Calibri" w:hAnsi="Calibri" w:cs="Calibri"/>
          <w:b/>
          <w:i/>
          <w:sz w:val="18"/>
          <w:szCs w:val="18"/>
        </w:rPr>
        <w:t>Wzór umowy</w:t>
      </w:r>
    </w:p>
    <w:p w14:paraId="58DC61E2" w14:textId="77777777" w:rsidR="00230936" w:rsidRDefault="00230936" w:rsidP="00CC029F">
      <w:pPr>
        <w:tabs>
          <w:tab w:val="left" w:pos="559"/>
          <w:tab w:val="left" w:pos="774"/>
          <w:tab w:val="right" w:pos="9781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0D82F8D6" w14:textId="77777777" w:rsidR="000E1F5B" w:rsidRDefault="000E1F5B" w:rsidP="00CC029F">
      <w:pPr>
        <w:tabs>
          <w:tab w:val="left" w:pos="559"/>
          <w:tab w:val="left" w:pos="774"/>
          <w:tab w:val="right" w:pos="9781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73A0693B" w14:textId="77777777" w:rsidR="000E1F5B" w:rsidRDefault="000E1F5B" w:rsidP="00CC029F">
      <w:pPr>
        <w:tabs>
          <w:tab w:val="left" w:pos="559"/>
          <w:tab w:val="left" w:pos="774"/>
          <w:tab w:val="right" w:pos="9781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4895B562" w14:textId="7B3187C0" w:rsidR="008B5272" w:rsidRPr="000E1F5B" w:rsidRDefault="003D682F" w:rsidP="000E1F5B">
      <w:pPr>
        <w:jc w:val="center"/>
        <w:rPr>
          <w:b/>
          <w:szCs w:val="24"/>
        </w:rPr>
      </w:pPr>
      <w:r w:rsidRPr="003D682F">
        <w:rPr>
          <w:b/>
          <w:szCs w:val="24"/>
        </w:rPr>
        <w:t>UMOWA Nr …........</w:t>
      </w:r>
    </w:p>
    <w:p w14:paraId="747B05B0" w14:textId="77777777" w:rsidR="003D682F" w:rsidRDefault="003D682F" w:rsidP="003D682F">
      <w:pPr>
        <w:rPr>
          <w:sz w:val="22"/>
          <w:szCs w:val="22"/>
        </w:rPr>
      </w:pPr>
    </w:p>
    <w:p w14:paraId="3A736D9F" w14:textId="77777777" w:rsidR="000E1F5B" w:rsidRPr="0008458B" w:rsidRDefault="000E1F5B" w:rsidP="003D682F">
      <w:pPr>
        <w:rPr>
          <w:sz w:val="22"/>
          <w:szCs w:val="22"/>
        </w:rPr>
      </w:pPr>
    </w:p>
    <w:p w14:paraId="0204D2C3" w14:textId="77777777" w:rsidR="00F1663F" w:rsidRPr="00265654" w:rsidRDefault="003D682F" w:rsidP="003D682F">
      <w:pPr>
        <w:jc w:val="both"/>
        <w:rPr>
          <w:szCs w:val="24"/>
        </w:rPr>
      </w:pPr>
      <w:r w:rsidRPr="00265654">
        <w:rPr>
          <w:szCs w:val="24"/>
        </w:rPr>
        <w:t xml:space="preserve">Zawarta w dniu …............. </w:t>
      </w:r>
    </w:p>
    <w:p w14:paraId="30C30430" w14:textId="2A94EFEA" w:rsidR="00F1663F" w:rsidRPr="00265654" w:rsidRDefault="00F1663F" w:rsidP="003D682F">
      <w:pPr>
        <w:jc w:val="both"/>
        <w:rPr>
          <w:szCs w:val="24"/>
        </w:rPr>
      </w:pPr>
      <w:r w:rsidRPr="00265654">
        <w:rPr>
          <w:szCs w:val="24"/>
        </w:rPr>
        <w:t>p</w:t>
      </w:r>
      <w:r w:rsidR="003D682F" w:rsidRPr="00265654">
        <w:rPr>
          <w:szCs w:val="24"/>
        </w:rPr>
        <w:t>omiędzy</w:t>
      </w:r>
      <w:r w:rsidRPr="00265654">
        <w:rPr>
          <w:szCs w:val="24"/>
        </w:rPr>
        <w:t>:</w:t>
      </w:r>
    </w:p>
    <w:p w14:paraId="4A893877" w14:textId="77777777" w:rsidR="00F1663F" w:rsidRDefault="00F1663F" w:rsidP="003D682F">
      <w:pPr>
        <w:jc w:val="both"/>
        <w:rPr>
          <w:szCs w:val="24"/>
        </w:rPr>
      </w:pPr>
    </w:p>
    <w:p w14:paraId="5804D634" w14:textId="77777777" w:rsidR="000E1F5B" w:rsidRPr="00265654" w:rsidRDefault="000E1F5B" w:rsidP="003D682F">
      <w:pPr>
        <w:jc w:val="both"/>
        <w:rPr>
          <w:szCs w:val="24"/>
        </w:rPr>
      </w:pPr>
    </w:p>
    <w:p w14:paraId="22141460" w14:textId="77777777" w:rsidR="00F1663F" w:rsidRPr="00265654" w:rsidRDefault="003D682F" w:rsidP="00F1663F">
      <w:pPr>
        <w:ind w:left="708"/>
        <w:jc w:val="both"/>
        <w:rPr>
          <w:szCs w:val="24"/>
        </w:rPr>
      </w:pPr>
      <w:r w:rsidRPr="00265654">
        <w:rPr>
          <w:szCs w:val="24"/>
        </w:rPr>
        <w:t xml:space="preserve"> Gminą Nurzec-Stacja, </w:t>
      </w:r>
    </w:p>
    <w:p w14:paraId="26C67E7D" w14:textId="27EF4AC4" w:rsidR="00F1663F" w:rsidRPr="00265654" w:rsidRDefault="003D682F" w:rsidP="00F1663F">
      <w:pPr>
        <w:ind w:left="708"/>
        <w:jc w:val="both"/>
        <w:rPr>
          <w:szCs w:val="24"/>
        </w:rPr>
      </w:pPr>
      <w:r w:rsidRPr="00265654">
        <w:rPr>
          <w:szCs w:val="24"/>
        </w:rPr>
        <w:t xml:space="preserve">ul. Żerczycka 33, </w:t>
      </w:r>
    </w:p>
    <w:p w14:paraId="7D4F173D" w14:textId="77777777" w:rsidR="00F1663F" w:rsidRPr="00265654" w:rsidRDefault="003D682F" w:rsidP="00F1663F">
      <w:pPr>
        <w:ind w:left="708"/>
        <w:jc w:val="both"/>
        <w:rPr>
          <w:szCs w:val="24"/>
        </w:rPr>
      </w:pPr>
      <w:r w:rsidRPr="00265654">
        <w:rPr>
          <w:szCs w:val="24"/>
        </w:rPr>
        <w:t xml:space="preserve">17-330 Nurzec-Stacja </w:t>
      </w:r>
      <w:r w:rsidR="003119B6" w:rsidRPr="00265654">
        <w:rPr>
          <w:szCs w:val="24"/>
        </w:rPr>
        <w:t xml:space="preserve">, </w:t>
      </w:r>
    </w:p>
    <w:p w14:paraId="2E96174B" w14:textId="775E722D" w:rsidR="003D682F" w:rsidRPr="00265654" w:rsidRDefault="003D682F" w:rsidP="00F1663F">
      <w:pPr>
        <w:ind w:left="708"/>
        <w:jc w:val="both"/>
        <w:rPr>
          <w:szCs w:val="24"/>
        </w:rPr>
      </w:pPr>
      <w:r w:rsidRPr="00265654">
        <w:rPr>
          <w:szCs w:val="24"/>
        </w:rPr>
        <w:t>NIP 5441438136</w:t>
      </w:r>
    </w:p>
    <w:p w14:paraId="32D0CF8E" w14:textId="77777777" w:rsidR="00F1663F" w:rsidRPr="00265654" w:rsidRDefault="00F1663F" w:rsidP="00F1663F">
      <w:pPr>
        <w:ind w:left="708"/>
        <w:jc w:val="both"/>
        <w:rPr>
          <w:szCs w:val="24"/>
        </w:rPr>
      </w:pPr>
    </w:p>
    <w:p w14:paraId="6E12A964" w14:textId="114949B7" w:rsidR="00F1663F" w:rsidRPr="00265654" w:rsidRDefault="00F1663F" w:rsidP="00134953">
      <w:pPr>
        <w:jc w:val="both"/>
        <w:rPr>
          <w:szCs w:val="24"/>
        </w:rPr>
      </w:pPr>
      <w:r w:rsidRPr="00265654">
        <w:rPr>
          <w:szCs w:val="24"/>
        </w:rPr>
        <w:t xml:space="preserve">zwaną dalej </w:t>
      </w:r>
      <w:r w:rsidRPr="00265654">
        <w:rPr>
          <w:b/>
          <w:szCs w:val="24"/>
        </w:rPr>
        <w:t>Zamawiającym</w:t>
      </w:r>
      <w:r w:rsidRPr="00265654">
        <w:rPr>
          <w:szCs w:val="24"/>
        </w:rPr>
        <w:t xml:space="preserve"> </w:t>
      </w:r>
      <w:r w:rsidR="003D682F" w:rsidRPr="00265654">
        <w:rPr>
          <w:szCs w:val="24"/>
        </w:rPr>
        <w:t>reprezentowaną przez</w:t>
      </w:r>
      <w:r w:rsidRPr="00265654">
        <w:rPr>
          <w:szCs w:val="24"/>
        </w:rPr>
        <w:t>:</w:t>
      </w:r>
    </w:p>
    <w:p w14:paraId="60930B9F" w14:textId="61C42254" w:rsidR="00134953" w:rsidRPr="00265654" w:rsidRDefault="00134953" w:rsidP="00134953">
      <w:pPr>
        <w:jc w:val="both"/>
        <w:rPr>
          <w:szCs w:val="24"/>
        </w:rPr>
      </w:pPr>
      <w:r w:rsidRPr="00265654">
        <w:rPr>
          <w:szCs w:val="24"/>
        </w:rPr>
        <w:t xml:space="preserve"> Pana</w:t>
      </w:r>
      <w:r w:rsidR="003D682F" w:rsidRPr="00265654">
        <w:rPr>
          <w:szCs w:val="24"/>
        </w:rPr>
        <w:t xml:space="preserve"> Norberta</w:t>
      </w:r>
      <w:r w:rsidR="008B5272" w:rsidRPr="00265654">
        <w:rPr>
          <w:szCs w:val="24"/>
        </w:rPr>
        <w:t xml:space="preserve"> Piotra </w:t>
      </w:r>
      <w:proofErr w:type="spellStart"/>
      <w:r w:rsidR="003D682F" w:rsidRPr="00265654">
        <w:rPr>
          <w:szCs w:val="24"/>
        </w:rPr>
        <w:t>Jadczuka</w:t>
      </w:r>
      <w:proofErr w:type="spellEnd"/>
      <w:r w:rsidR="003D682F" w:rsidRPr="00265654">
        <w:rPr>
          <w:szCs w:val="24"/>
        </w:rPr>
        <w:t xml:space="preserve"> – Wójta Gminy Nurzec-Stacja</w:t>
      </w:r>
    </w:p>
    <w:p w14:paraId="2CF33E7A" w14:textId="77777777" w:rsidR="00F1663F" w:rsidRPr="00265654" w:rsidRDefault="00F1663F" w:rsidP="00134953">
      <w:pPr>
        <w:jc w:val="both"/>
        <w:rPr>
          <w:szCs w:val="24"/>
        </w:rPr>
      </w:pPr>
    </w:p>
    <w:p w14:paraId="053AEDA2" w14:textId="77777777" w:rsidR="00134953" w:rsidRPr="00265654" w:rsidRDefault="003D682F" w:rsidP="00134953">
      <w:pPr>
        <w:jc w:val="both"/>
        <w:rPr>
          <w:szCs w:val="24"/>
        </w:rPr>
      </w:pPr>
      <w:r w:rsidRPr="00265654">
        <w:rPr>
          <w:szCs w:val="24"/>
        </w:rPr>
        <w:t xml:space="preserve">a </w:t>
      </w:r>
    </w:p>
    <w:p w14:paraId="31EE8F95" w14:textId="77777777" w:rsidR="00F1663F" w:rsidRDefault="00F1663F" w:rsidP="00134953">
      <w:pPr>
        <w:jc w:val="both"/>
        <w:rPr>
          <w:szCs w:val="24"/>
        </w:rPr>
      </w:pPr>
    </w:p>
    <w:p w14:paraId="5A99684B" w14:textId="77777777" w:rsidR="000E1F5B" w:rsidRPr="00265654" w:rsidRDefault="000E1F5B" w:rsidP="00134953">
      <w:pPr>
        <w:jc w:val="both"/>
        <w:rPr>
          <w:szCs w:val="24"/>
        </w:rPr>
      </w:pPr>
    </w:p>
    <w:p w14:paraId="0F27E909" w14:textId="09EBE7F6" w:rsidR="003D682F" w:rsidRPr="00265654" w:rsidRDefault="003D682F" w:rsidP="00134953">
      <w:pPr>
        <w:jc w:val="both"/>
        <w:rPr>
          <w:szCs w:val="24"/>
        </w:rPr>
      </w:pPr>
      <w:r w:rsidRPr="00265654">
        <w:rPr>
          <w:szCs w:val="24"/>
        </w:rPr>
        <w:t>firmą: ………………………………………………………………….</w:t>
      </w:r>
    </w:p>
    <w:p w14:paraId="0923A65C" w14:textId="60F10824" w:rsidR="003D682F" w:rsidRPr="00265654" w:rsidRDefault="003D682F" w:rsidP="003D682F">
      <w:pPr>
        <w:ind w:left="28"/>
        <w:jc w:val="both"/>
        <w:rPr>
          <w:szCs w:val="24"/>
        </w:rPr>
      </w:pPr>
      <w:r w:rsidRPr="00265654">
        <w:rPr>
          <w:szCs w:val="24"/>
        </w:rPr>
        <w:t>którą reprezentuje…………………………………</w:t>
      </w:r>
      <w:r w:rsidR="008B5272" w:rsidRPr="00265654">
        <w:rPr>
          <w:szCs w:val="24"/>
        </w:rPr>
        <w:t>……………………..</w:t>
      </w:r>
      <w:r w:rsidRPr="00265654">
        <w:rPr>
          <w:szCs w:val="24"/>
        </w:rPr>
        <w:t xml:space="preserve">                           </w:t>
      </w:r>
    </w:p>
    <w:p w14:paraId="37B1D1B8" w14:textId="77777777" w:rsidR="003D682F" w:rsidRPr="00265654" w:rsidRDefault="003D682F" w:rsidP="003D682F">
      <w:pPr>
        <w:ind w:left="28"/>
        <w:jc w:val="both"/>
        <w:rPr>
          <w:b/>
          <w:szCs w:val="24"/>
        </w:rPr>
      </w:pPr>
      <w:r w:rsidRPr="00265654">
        <w:rPr>
          <w:szCs w:val="24"/>
        </w:rPr>
        <w:t xml:space="preserve">firma jest zwana dalej </w:t>
      </w:r>
      <w:r w:rsidRPr="00265654">
        <w:rPr>
          <w:b/>
          <w:szCs w:val="24"/>
        </w:rPr>
        <w:t xml:space="preserve">Wykonawcą. </w:t>
      </w:r>
    </w:p>
    <w:p w14:paraId="3BC73F75" w14:textId="77777777" w:rsidR="003D682F" w:rsidRDefault="003D682F" w:rsidP="003D682F">
      <w:pPr>
        <w:ind w:left="28"/>
        <w:jc w:val="both"/>
        <w:rPr>
          <w:b/>
          <w:szCs w:val="24"/>
        </w:rPr>
      </w:pPr>
    </w:p>
    <w:p w14:paraId="01FC8482" w14:textId="77777777" w:rsidR="000E1F5B" w:rsidRPr="00265654" w:rsidRDefault="000E1F5B" w:rsidP="003D682F">
      <w:pPr>
        <w:ind w:left="28"/>
        <w:jc w:val="both"/>
        <w:rPr>
          <w:b/>
          <w:szCs w:val="24"/>
        </w:rPr>
      </w:pPr>
    </w:p>
    <w:p w14:paraId="65DA4D82" w14:textId="417BCEAA" w:rsidR="003D682F" w:rsidRDefault="003D682F" w:rsidP="003D682F">
      <w:pPr>
        <w:jc w:val="both"/>
        <w:rPr>
          <w:szCs w:val="24"/>
        </w:rPr>
      </w:pPr>
      <w:r w:rsidRPr="00265654">
        <w:rPr>
          <w:szCs w:val="24"/>
        </w:rPr>
        <w:t>Niniejsza umowa została zawarta w wyniku dokonania przez Zamawiającego wyboru oferty Wykonawcy w trakcie postępowania przeprowadzonego w trybie podstawowym, na podstawie art. 275 pkt 1 ustawy z dnia 11 września 2019r.- Prawo zamówień publicznych (Dz.U. z 2024r. poz. 1320, tj.)</w:t>
      </w:r>
    </w:p>
    <w:p w14:paraId="29C51CBA" w14:textId="77777777" w:rsidR="00265654" w:rsidRDefault="00265654" w:rsidP="003D682F">
      <w:pPr>
        <w:jc w:val="both"/>
        <w:rPr>
          <w:b/>
          <w:bCs/>
          <w:szCs w:val="24"/>
        </w:rPr>
      </w:pPr>
    </w:p>
    <w:p w14:paraId="6CCE94BF" w14:textId="77777777" w:rsidR="000E1F5B" w:rsidRPr="00265654" w:rsidRDefault="000E1F5B" w:rsidP="003D682F">
      <w:pPr>
        <w:jc w:val="both"/>
        <w:rPr>
          <w:b/>
          <w:bCs/>
          <w:szCs w:val="24"/>
        </w:rPr>
      </w:pPr>
    </w:p>
    <w:p w14:paraId="3B4E82A1" w14:textId="3D5A9940" w:rsidR="009E3741" w:rsidRDefault="003D682F" w:rsidP="003D682F">
      <w:pPr>
        <w:jc w:val="both"/>
        <w:rPr>
          <w:b/>
          <w:bCs/>
          <w:szCs w:val="24"/>
        </w:rPr>
      </w:pPr>
      <w:r w:rsidRPr="00265654">
        <w:rPr>
          <w:b/>
          <w:bCs/>
          <w:szCs w:val="24"/>
        </w:rPr>
        <w:t>Nr postępowania:</w:t>
      </w:r>
      <w:r w:rsidR="00AB25B3" w:rsidRPr="00265654">
        <w:rPr>
          <w:b/>
          <w:bCs/>
          <w:szCs w:val="24"/>
        </w:rPr>
        <w:t xml:space="preserve"> RR</w:t>
      </w:r>
      <w:r w:rsidR="0004013A" w:rsidRPr="00265654">
        <w:rPr>
          <w:b/>
          <w:bCs/>
          <w:szCs w:val="24"/>
        </w:rPr>
        <w:t>G</w:t>
      </w:r>
      <w:r w:rsidR="00AB25B3" w:rsidRPr="00265654">
        <w:rPr>
          <w:b/>
          <w:bCs/>
          <w:szCs w:val="24"/>
        </w:rPr>
        <w:t>.271.1</w:t>
      </w:r>
      <w:r w:rsidR="008D2737">
        <w:rPr>
          <w:b/>
          <w:bCs/>
          <w:szCs w:val="24"/>
        </w:rPr>
        <w:t>.</w:t>
      </w:r>
      <w:r w:rsidR="00AB25B3" w:rsidRPr="00265654">
        <w:rPr>
          <w:b/>
          <w:bCs/>
          <w:szCs w:val="24"/>
        </w:rPr>
        <w:t>2026</w:t>
      </w:r>
    </w:p>
    <w:p w14:paraId="7AAC7BE4" w14:textId="77777777" w:rsidR="009E3741" w:rsidRDefault="009E3741" w:rsidP="003D682F">
      <w:pPr>
        <w:jc w:val="both"/>
        <w:rPr>
          <w:b/>
          <w:bCs/>
          <w:szCs w:val="24"/>
        </w:rPr>
      </w:pPr>
    </w:p>
    <w:p w14:paraId="03EACFDB" w14:textId="77777777" w:rsidR="000E1F5B" w:rsidRPr="00265654" w:rsidRDefault="000E1F5B" w:rsidP="003D682F">
      <w:pPr>
        <w:jc w:val="both"/>
        <w:rPr>
          <w:b/>
          <w:bCs/>
          <w:szCs w:val="24"/>
        </w:rPr>
      </w:pPr>
    </w:p>
    <w:p w14:paraId="08A37C6D" w14:textId="77777777" w:rsidR="003D682F" w:rsidRPr="00265654" w:rsidRDefault="003D682F" w:rsidP="003D682F">
      <w:pPr>
        <w:jc w:val="center"/>
        <w:rPr>
          <w:b/>
          <w:szCs w:val="24"/>
        </w:rPr>
      </w:pPr>
      <w:r w:rsidRPr="00265654">
        <w:rPr>
          <w:b/>
          <w:szCs w:val="24"/>
        </w:rPr>
        <w:t xml:space="preserve">§ 1. PRZEDMIOT UMOWY </w:t>
      </w:r>
    </w:p>
    <w:p w14:paraId="34DAE28B" w14:textId="77777777" w:rsidR="003D682F" w:rsidRPr="00265654" w:rsidRDefault="003D682F" w:rsidP="003D682F">
      <w:pPr>
        <w:jc w:val="center"/>
        <w:rPr>
          <w:szCs w:val="24"/>
        </w:rPr>
      </w:pPr>
    </w:p>
    <w:p w14:paraId="02E91DC5" w14:textId="563F819E" w:rsidR="003D682F" w:rsidRPr="00265654" w:rsidRDefault="003D682F" w:rsidP="003D682F">
      <w:pPr>
        <w:widowControl/>
        <w:numPr>
          <w:ilvl w:val="3"/>
          <w:numId w:val="1"/>
        </w:numPr>
        <w:suppressAutoHyphens w:val="0"/>
        <w:spacing w:line="276" w:lineRule="auto"/>
        <w:ind w:left="284"/>
        <w:jc w:val="both"/>
        <w:rPr>
          <w:bCs/>
          <w:iCs/>
          <w:color w:val="000000"/>
          <w:szCs w:val="24"/>
        </w:rPr>
      </w:pPr>
      <w:r w:rsidRPr="00265654">
        <w:rPr>
          <w:szCs w:val="24"/>
        </w:rPr>
        <w:t>Przedmiotem umowy jest zakup i dostawa</w:t>
      </w:r>
      <w:r w:rsidR="008B5272" w:rsidRPr="00265654">
        <w:rPr>
          <w:szCs w:val="24"/>
        </w:rPr>
        <w:t xml:space="preserve"> urządzeń na potrzeby utrzymania dróg gminnych.</w:t>
      </w:r>
      <w:r w:rsidRPr="00265654">
        <w:rPr>
          <w:b/>
          <w:bCs/>
          <w:color w:val="000000"/>
          <w:szCs w:val="24"/>
        </w:rPr>
        <w:t xml:space="preserve"> </w:t>
      </w:r>
      <w:r w:rsidRPr="00265654">
        <w:rPr>
          <w:color w:val="000000"/>
          <w:szCs w:val="24"/>
        </w:rPr>
        <w:t>Z</w:t>
      </w:r>
      <w:r w:rsidRPr="00265654">
        <w:rPr>
          <w:bCs/>
          <w:iCs/>
          <w:color w:val="000000"/>
          <w:szCs w:val="24"/>
        </w:rPr>
        <w:t>akres przedmiotu zamówienia i warunki realizacji zamówienia zostały określone w SWZ i Załączniku 1a do SWZ- Formularz asortymentow</w:t>
      </w:r>
      <w:r w:rsidR="008B5272" w:rsidRPr="00265654">
        <w:rPr>
          <w:bCs/>
          <w:iCs/>
          <w:color w:val="000000"/>
          <w:szCs w:val="24"/>
        </w:rPr>
        <w:t>ym</w:t>
      </w:r>
      <w:r w:rsidRPr="00265654">
        <w:rPr>
          <w:bCs/>
          <w:iCs/>
          <w:color w:val="000000"/>
          <w:szCs w:val="24"/>
        </w:rPr>
        <w:t>.</w:t>
      </w:r>
    </w:p>
    <w:p w14:paraId="4427BC93" w14:textId="2EF3F2D1" w:rsidR="003D682F" w:rsidRPr="00265654" w:rsidRDefault="003D682F" w:rsidP="003D682F">
      <w:pPr>
        <w:numPr>
          <w:ilvl w:val="3"/>
          <w:numId w:val="1"/>
        </w:numPr>
        <w:ind w:left="284" w:hanging="284"/>
        <w:jc w:val="both"/>
        <w:rPr>
          <w:bCs/>
          <w:iCs/>
          <w:color w:val="000000"/>
          <w:szCs w:val="24"/>
        </w:rPr>
      </w:pPr>
      <w:r w:rsidRPr="00265654">
        <w:rPr>
          <w:bCs/>
          <w:iCs/>
          <w:color w:val="000000"/>
          <w:szCs w:val="24"/>
        </w:rPr>
        <w:t>Formularz ofertowy – załącznik nr 1 i Formularz asortyment</w:t>
      </w:r>
      <w:r w:rsidR="008B5272" w:rsidRPr="00265654">
        <w:rPr>
          <w:bCs/>
          <w:iCs/>
          <w:color w:val="000000"/>
          <w:szCs w:val="24"/>
        </w:rPr>
        <w:t>owy</w:t>
      </w:r>
      <w:r w:rsidRPr="00265654">
        <w:rPr>
          <w:bCs/>
          <w:iCs/>
          <w:color w:val="000000"/>
          <w:szCs w:val="24"/>
        </w:rPr>
        <w:t xml:space="preserve"> – załącznik nr 1a Wykonawcy stanowią integralną część niniejszej umowy.</w:t>
      </w:r>
    </w:p>
    <w:p w14:paraId="437A1B1C" w14:textId="77777777" w:rsidR="003D682F" w:rsidRPr="00265654" w:rsidRDefault="003D682F" w:rsidP="003D682F">
      <w:pPr>
        <w:numPr>
          <w:ilvl w:val="3"/>
          <w:numId w:val="1"/>
        </w:numPr>
        <w:ind w:left="284" w:hanging="284"/>
        <w:jc w:val="both"/>
        <w:rPr>
          <w:bCs/>
          <w:iCs/>
          <w:color w:val="000000"/>
          <w:szCs w:val="24"/>
        </w:rPr>
      </w:pPr>
      <w:r w:rsidRPr="00265654">
        <w:rPr>
          <w:bCs/>
          <w:iCs/>
          <w:color w:val="000000"/>
          <w:szCs w:val="24"/>
        </w:rPr>
        <w:t>Wykonawca oświadcza, że sprzęt będący przedmiotem dostawy jest fabrycznie nowy, kompletny, nieużywany, nieuszkodzony, nieobciążony prawami osób trzecich oraz nie jest przedmiotem żadnego postępowania sądowego (egzekucyjnego) bądź zabezpieczenia i obejmuje wszystkie wymagania wskazane w SWZ i załącznikach w tym normy bezpieczeństwa.</w:t>
      </w:r>
    </w:p>
    <w:p w14:paraId="3E6EEB7F" w14:textId="2BCD4CE0" w:rsidR="003D682F" w:rsidRPr="00265654" w:rsidRDefault="003D682F" w:rsidP="003D682F">
      <w:pPr>
        <w:numPr>
          <w:ilvl w:val="3"/>
          <w:numId w:val="1"/>
        </w:numPr>
        <w:ind w:left="284" w:hanging="284"/>
        <w:jc w:val="both"/>
        <w:rPr>
          <w:bCs/>
          <w:iCs/>
          <w:color w:val="000000"/>
          <w:szCs w:val="24"/>
        </w:rPr>
      </w:pPr>
      <w:r w:rsidRPr="00265654">
        <w:rPr>
          <w:bCs/>
          <w:iCs/>
          <w:color w:val="000000"/>
          <w:szCs w:val="24"/>
        </w:rPr>
        <w:t xml:space="preserve">Wykonawca oświadcza, że dostarczony sprzęt będzie spełniał wymagania wynikające </w:t>
      </w:r>
      <w:r w:rsidRPr="00265654">
        <w:rPr>
          <w:bCs/>
          <w:iCs/>
          <w:color w:val="000000"/>
          <w:szCs w:val="24"/>
        </w:rPr>
        <w:br/>
      </w:r>
      <w:r w:rsidRPr="00265654">
        <w:rPr>
          <w:bCs/>
          <w:iCs/>
          <w:color w:val="000000"/>
          <w:szCs w:val="24"/>
        </w:rPr>
        <w:lastRenderedPageBreak/>
        <w:t xml:space="preserve">z obowiązujących przepisów prawa, w szczególności wymaganych atestów, opinii technicznych i </w:t>
      </w:r>
      <w:proofErr w:type="spellStart"/>
      <w:r w:rsidRPr="00265654">
        <w:rPr>
          <w:bCs/>
          <w:iCs/>
          <w:color w:val="000000"/>
          <w:szCs w:val="24"/>
        </w:rPr>
        <w:t>dopuszczeń</w:t>
      </w:r>
      <w:proofErr w:type="spellEnd"/>
      <w:r w:rsidRPr="00265654">
        <w:rPr>
          <w:bCs/>
          <w:iCs/>
          <w:color w:val="000000"/>
          <w:szCs w:val="24"/>
        </w:rPr>
        <w:t xml:space="preserve"> do korzystania na terenie Polski, o ile są wymagane.</w:t>
      </w:r>
    </w:p>
    <w:p w14:paraId="404D374F" w14:textId="77777777" w:rsidR="003D682F" w:rsidRDefault="003D682F" w:rsidP="003D682F">
      <w:pPr>
        <w:ind w:left="284"/>
        <w:jc w:val="both"/>
        <w:rPr>
          <w:bCs/>
          <w:iCs/>
          <w:color w:val="000000"/>
          <w:szCs w:val="24"/>
        </w:rPr>
      </w:pPr>
    </w:p>
    <w:p w14:paraId="4DAF1230" w14:textId="77777777" w:rsidR="009E3741" w:rsidRDefault="009E3741" w:rsidP="000E1F5B">
      <w:pPr>
        <w:rPr>
          <w:b/>
          <w:szCs w:val="24"/>
        </w:rPr>
      </w:pPr>
    </w:p>
    <w:p w14:paraId="6D4FB92C" w14:textId="5CAF5725" w:rsidR="003D682F" w:rsidRPr="00265654" w:rsidRDefault="003D682F" w:rsidP="003D682F">
      <w:pPr>
        <w:jc w:val="center"/>
        <w:rPr>
          <w:b/>
          <w:szCs w:val="24"/>
        </w:rPr>
      </w:pPr>
      <w:r w:rsidRPr="00265654">
        <w:rPr>
          <w:b/>
          <w:szCs w:val="24"/>
        </w:rPr>
        <w:t xml:space="preserve">§ 2. WARUNKI I SPOSÓB REALIZACJI UMOWY </w:t>
      </w:r>
    </w:p>
    <w:p w14:paraId="28EE6A4F" w14:textId="77777777" w:rsidR="003D682F" w:rsidRPr="00265654" w:rsidRDefault="003D682F" w:rsidP="003D682F">
      <w:pPr>
        <w:jc w:val="center"/>
        <w:rPr>
          <w:bCs/>
          <w:iCs/>
          <w:color w:val="000000"/>
          <w:szCs w:val="24"/>
        </w:rPr>
      </w:pPr>
    </w:p>
    <w:p w14:paraId="7FD219E9" w14:textId="77777777" w:rsidR="008B5272" w:rsidRPr="00265654" w:rsidRDefault="003D682F" w:rsidP="003D682F">
      <w:pPr>
        <w:pStyle w:val="Akapitzlist"/>
        <w:numPr>
          <w:ilvl w:val="0"/>
          <w:numId w:val="9"/>
        </w:numPr>
        <w:jc w:val="both"/>
        <w:rPr>
          <w:bCs/>
          <w:iCs/>
          <w:color w:val="000000"/>
          <w:szCs w:val="24"/>
        </w:rPr>
      </w:pPr>
      <w:r w:rsidRPr="00265654">
        <w:rPr>
          <w:bCs/>
          <w:iCs/>
          <w:color w:val="000000"/>
          <w:szCs w:val="24"/>
        </w:rPr>
        <w:t>Wykonawca</w:t>
      </w:r>
      <w:r w:rsidR="008B5272" w:rsidRPr="00265654">
        <w:rPr>
          <w:bCs/>
          <w:iCs/>
          <w:color w:val="000000"/>
          <w:szCs w:val="24"/>
        </w:rPr>
        <w:t xml:space="preserve"> </w:t>
      </w:r>
      <w:r w:rsidRPr="00265654">
        <w:rPr>
          <w:bCs/>
          <w:iCs/>
          <w:color w:val="000000"/>
          <w:szCs w:val="24"/>
        </w:rPr>
        <w:t>zobowiązany jest uzgodnić z Zamawiającym termin dostarczenia sprzętu z wyprzedzeniem co najmniej 2 dni roboczych.</w:t>
      </w:r>
    </w:p>
    <w:p w14:paraId="05B8E241" w14:textId="6CBEE01D" w:rsidR="008B5272" w:rsidRPr="00265654" w:rsidRDefault="003D682F" w:rsidP="003D682F">
      <w:pPr>
        <w:pStyle w:val="Akapitzlist"/>
        <w:numPr>
          <w:ilvl w:val="0"/>
          <w:numId w:val="9"/>
        </w:numPr>
        <w:jc w:val="both"/>
        <w:rPr>
          <w:bCs/>
          <w:iCs/>
          <w:color w:val="000000"/>
          <w:szCs w:val="24"/>
        </w:rPr>
      </w:pPr>
      <w:r w:rsidRPr="00265654">
        <w:rPr>
          <w:bCs/>
          <w:iCs/>
          <w:color w:val="000000"/>
          <w:szCs w:val="24"/>
        </w:rPr>
        <w:t>Przedmiot zamówienia Wykonawca dostarczy własnym środkiem transportu, na własny koszt na miejsce wskazane przez Zamawiającego na terenie administracyjnym gminy Nurzec-Stacja.</w:t>
      </w:r>
    </w:p>
    <w:p w14:paraId="7830CD39" w14:textId="635B1306" w:rsidR="008B5272" w:rsidRPr="00265654" w:rsidRDefault="003D682F" w:rsidP="003D682F">
      <w:pPr>
        <w:pStyle w:val="Akapitzlist"/>
        <w:numPr>
          <w:ilvl w:val="0"/>
          <w:numId w:val="9"/>
        </w:numPr>
        <w:jc w:val="both"/>
        <w:rPr>
          <w:bCs/>
          <w:iCs/>
          <w:color w:val="000000"/>
          <w:szCs w:val="24"/>
        </w:rPr>
      </w:pPr>
      <w:r w:rsidRPr="00265654">
        <w:rPr>
          <w:bCs/>
          <w:iCs/>
          <w:color w:val="000000"/>
          <w:szCs w:val="24"/>
        </w:rPr>
        <w:t>Potwierdzeniem wykonania przedmiotu umowy będzie protokół zdawczo-odbiorczy podpisany przez</w:t>
      </w:r>
      <w:r w:rsidR="008B5272" w:rsidRPr="00265654">
        <w:rPr>
          <w:bCs/>
          <w:iCs/>
          <w:color w:val="000000"/>
          <w:szCs w:val="24"/>
        </w:rPr>
        <w:t xml:space="preserve"> </w:t>
      </w:r>
      <w:r w:rsidRPr="00265654">
        <w:rPr>
          <w:bCs/>
          <w:iCs/>
          <w:color w:val="000000"/>
          <w:szCs w:val="24"/>
        </w:rPr>
        <w:t>Zamawiającego i Wykonawcę, sporządzony w dwóch jednobrzmiących egzemplarzach po jednym dl</w:t>
      </w:r>
      <w:r w:rsidR="008B5272" w:rsidRPr="00265654">
        <w:rPr>
          <w:bCs/>
          <w:iCs/>
          <w:color w:val="000000"/>
          <w:szCs w:val="24"/>
        </w:rPr>
        <w:t>a</w:t>
      </w:r>
      <w:r w:rsidRPr="00265654">
        <w:rPr>
          <w:bCs/>
          <w:iCs/>
          <w:color w:val="000000"/>
          <w:szCs w:val="24"/>
        </w:rPr>
        <w:t xml:space="preserve"> każdej ze stron. Dokonanie odbioru przedmiotu umowy zostanie poprzedzone sprawdzeniem sprawności technicznej (jeździe próbnej) przez przedstawicieli stron umowy oraz ocenę</w:t>
      </w:r>
      <w:r w:rsidR="008B5272" w:rsidRPr="00265654">
        <w:rPr>
          <w:bCs/>
          <w:iCs/>
          <w:color w:val="000000"/>
          <w:szCs w:val="24"/>
        </w:rPr>
        <w:t xml:space="preserve"> </w:t>
      </w:r>
      <w:r w:rsidRPr="00265654">
        <w:rPr>
          <w:bCs/>
          <w:iCs/>
          <w:color w:val="000000"/>
          <w:szCs w:val="24"/>
        </w:rPr>
        <w:t>zgodności przedmiotu umowy z wymogami dokumentacji przetargowej.</w:t>
      </w:r>
    </w:p>
    <w:p w14:paraId="58B7C2C9" w14:textId="3447D134" w:rsidR="008B5272" w:rsidRPr="00265654" w:rsidRDefault="003D682F" w:rsidP="003D682F">
      <w:pPr>
        <w:pStyle w:val="Akapitzlist"/>
        <w:numPr>
          <w:ilvl w:val="0"/>
          <w:numId w:val="9"/>
        </w:numPr>
        <w:jc w:val="both"/>
        <w:rPr>
          <w:bCs/>
          <w:iCs/>
          <w:color w:val="000000"/>
          <w:szCs w:val="24"/>
        </w:rPr>
      </w:pPr>
      <w:r w:rsidRPr="00265654">
        <w:rPr>
          <w:bCs/>
          <w:iCs/>
          <w:color w:val="000000"/>
          <w:szCs w:val="24"/>
        </w:rPr>
        <w:t>Jeśli w trakcie czynności odbioru zostaną stwierdzone wady lub też inne niezgodności z umową,</w:t>
      </w:r>
      <w:r w:rsidR="00A54800" w:rsidRPr="00265654">
        <w:rPr>
          <w:bCs/>
          <w:iCs/>
          <w:color w:val="000000"/>
          <w:szCs w:val="24"/>
        </w:rPr>
        <w:t xml:space="preserve"> </w:t>
      </w:r>
      <w:r w:rsidRPr="00265654">
        <w:rPr>
          <w:bCs/>
          <w:iCs/>
          <w:color w:val="000000"/>
          <w:szCs w:val="24"/>
        </w:rPr>
        <w:t>Zamawiającemu przysługuje prawo odmowy przeprowadzenia odbioru do czasu dostarczenia sprzęt</w:t>
      </w:r>
      <w:r w:rsidR="008B5272" w:rsidRPr="00265654">
        <w:rPr>
          <w:bCs/>
          <w:iCs/>
          <w:color w:val="000000"/>
          <w:szCs w:val="24"/>
        </w:rPr>
        <w:t xml:space="preserve">u </w:t>
      </w:r>
      <w:r w:rsidRPr="00265654">
        <w:rPr>
          <w:bCs/>
          <w:iCs/>
          <w:color w:val="000000"/>
          <w:szCs w:val="24"/>
        </w:rPr>
        <w:t xml:space="preserve">nie obciążonego wadami, lub usunięcia innych niezgodności z umową.  </w:t>
      </w:r>
    </w:p>
    <w:p w14:paraId="2B6D84D6" w14:textId="66B2140A" w:rsidR="003D682F" w:rsidRPr="00265654" w:rsidRDefault="003D682F" w:rsidP="003D682F">
      <w:pPr>
        <w:pStyle w:val="Akapitzlist"/>
        <w:numPr>
          <w:ilvl w:val="0"/>
          <w:numId w:val="9"/>
        </w:numPr>
        <w:jc w:val="both"/>
        <w:rPr>
          <w:bCs/>
          <w:iCs/>
          <w:color w:val="000000"/>
          <w:szCs w:val="24"/>
        </w:rPr>
      </w:pPr>
      <w:r w:rsidRPr="00265654">
        <w:rPr>
          <w:bCs/>
          <w:iCs/>
          <w:color w:val="000000"/>
          <w:szCs w:val="24"/>
        </w:rPr>
        <w:t>Wraz z dostawą Wykonawca zobowiązany jest dostarczyć i wydać Zamawiającemu:</w:t>
      </w:r>
    </w:p>
    <w:p w14:paraId="238DC5BC" w14:textId="77777777" w:rsidR="003D682F" w:rsidRPr="00265654" w:rsidRDefault="003D682F" w:rsidP="003D682F">
      <w:pPr>
        <w:ind w:left="142"/>
        <w:jc w:val="both"/>
        <w:rPr>
          <w:bCs/>
          <w:iCs/>
          <w:color w:val="000000"/>
          <w:szCs w:val="24"/>
        </w:rPr>
      </w:pPr>
      <w:r w:rsidRPr="00265654">
        <w:rPr>
          <w:bCs/>
          <w:iCs/>
          <w:color w:val="000000"/>
          <w:szCs w:val="24"/>
        </w:rPr>
        <w:t>a) instrukcję obsługi i konserwacji dostarczonego sprzętu w języku polskim,</w:t>
      </w:r>
    </w:p>
    <w:p w14:paraId="10E7756C" w14:textId="77777777" w:rsidR="003D682F" w:rsidRPr="00265654" w:rsidRDefault="003D682F" w:rsidP="003D682F">
      <w:pPr>
        <w:ind w:left="142"/>
        <w:jc w:val="both"/>
        <w:rPr>
          <w:bCs/>
          <w:iCs/>
          <w:color w:val="000000"/>
          <w:szCs w:val="24"/>
        </w:rPr>
      </w:pPr>
      <w:r w:rsidRPr="00265654">
        <w:rPr>
          <w:bCs/>
          <w:iCs/>
          <w:color w:val="000000"/>
          <w:szCs w:val="24"/>
        </w:rPr>
        <w:t>b) książki serwisowe i karty gwarancyjne w języku polskim,</w:t>
      </w:r>
    </w:p>
    <w:p w14:paraId="1A906596" w14:textId="71A8A780" w:rsidR="003D682F" w:rsidRPr="00265654" w:rsidRDefault="003D682F" w:rsidP="008834E2">
      <w:pPr>
        <w:ind w:left="142"/>
        <w:jc w:val="both"/>
        <w:rPr>
          <w:bCs/>
          <w:iCs/>
          <w:color w:val="000000"/>
          <w:szCs w:val="24"/>
        </w:rPr>
      </w:pPr>
      <w:r w:rsidRPr="00265654">
        <w:rPr>
          <w:bCs/>
          <w:iCs/>
          <w:color w:val="000000"/>
          <w:szCs w:val="24"/>
        </w:rPr>
        <w:t>c) certyfikaty bezpieczeństwa, certyfikaty zgodności lub deklaracje zgodności z Polska Normą lub</w:t>
      </w:r>
      <w:r w:rsidR="008B5272" w:rsidRPr="00265654">
        <w:rPr>
          <w:bCs/>
          <w:iCs/>
          <w:color w:val="000000"/>
          <w:szCs w:val="24"/>
        </w:rPr>
        <w:t xml:space="preserve"> </w:t>
      </w:r>
      <w:r w:rsidRPr="00265654">
        <w:rPr>
          <w:bCs/>
          <w:iCs/>
          <w:color w:val="000000"/>
          <w:szCs w:val="24"/>
        </w:rPr>
        <w:t>aprobatą techniczną, świadectwa jakości, atesty, licencje (jeśli dotyczą),</w:t>
      </w:r>
    </w:p>
    <w:p w14:paraId="593D3A1E" w14:textId="77777777" w:rsidR="008B5272" w:rsidRPr="00265654" w:rsidRDefault="003D682F" w:rsidP="008B5272">
      <w:pPr>
        <w:ind w:left="142"/>
        <w:jc w:val="both"/>
        <w:rPr>
          <w:bCs/>
          <w:iCs/>
          <w:color w:val="000000"/>
          <w:szCs w:val="24"/>
        </w:rPr>
      </w:pPr>
      <w:r w:rsidRPr="00265654">
        <w:rPr>
          <w:bCs/>
          <w:iCs/>
          <w:color w:val="000000"/>
          <w:szCs w:val="24"/>
        </w:rPr>
        <w:t xml:space="preserve">d) inne dokumenty, niezbędne do dokonania rejestracji. </w:t>
      </w:r>
    </w:p>
    <w:p w14:paraId="325B333A" w14:textId="1D23FD91" w:rsidR="003D682F" w:rsidRPr="000E1F5B" w:rsidRDefault="003D682F" w:rsidP="003D682F">
      <w:pPr>
        <w:pStyle w:val="Akapitzlist"/>
        <w:numPr>
          <w:ilvl w:val="0"/>
          <w:numId w:val="9"/>
        </w:numPr>
        <w:jc w:val="both"/>
        <w:rPr>
          <w:bCs/>
          <w:iCs/>
          <w:color w:val="000000"/>
          <w:szCs w:val="24"/>
        </w:rPr>
      </w:pPr>
      <w:r w:rsidRPr="00265654">
        <w:rPr>
          <w:bCs/>
          <w:iCs/>
          <w:color w:val="000000"/>
          <w:szCs w:val="24"/>
        </w:rPr>
        <w:t xml:space="preserve">Wykonawca przeszkoli personel Zamawiającego z obsługi i użytkowania sprzętu.  </w:t>
      </w:r>
    </w:p>
    <w:p w14:paraId="65A95ADD" w14:textId="77777777" w:rsidR="009E3741" w:rsidRDefault="009E3741" w:rsidP="003D682F">
      <w:pPr>
        <w:jc w:val="both"/>
        <w:rPr>
          <w:szCs w:val="24"/>
        </w:rPr>
      </w:pPr>
    </w:p>
    <w:p w14:paraId="1BA78164" w14:textId="77777777" w:rsidR="000E1F5B" w:rsidRPr="00265654" w:rsidRDefault="000E1F5B" w:rsidP="003D682F">
      <w:pPr>
        <w:jc w:val="both"/>
        <w:rPr>
          <w:szCs w:val="24"/>
        </w:rPr>
      </w:pPr>
    </w:p>
    <w:p w14:paraId="6FC8F882" w14:textId="77777777" w:rsidR="003D682F" w:rsidRPr="00265654" w:rsidRDefault="003D682F" w:rsidP="003D682F">
      <w:pPr>
        <w:ind w:left="426" w:hanging="426"/>
        <w:jc w:val="center"/>
        <w:rPr>
          <w:b/>
          <w:szCs w:val="24"/>
        </w:rPr>
      </w:pPr>
      <w:r w:rsidRPr="00265654">
        <w:rPr>
          <w:b/>
          <w:szCs w:val="24"/>
        </w:rPr>
        <w:t>§ 3. TERMIN REALIZACJI UMOWY</w:t>
      </w:r>
    </w:p>
    <w:p w14:paraId="32CFD876" w14:textId="77777777" w:rsidR="003D682F" w:rsidRPr="00265654" w:rsidRDefault="003D682F" w:rsidP="003D682F">
      <w:pPr>
        <w:ind w:left="426" w:hanging="426"/>
        <w:jc w:val="center"/>
        <w:rPr>
          <w:szCs w:val="24"/>
        </w:rPr>
      </w:pPr>
    </w:p>
    <w:p w14:paraId="351DD34D" w14:textId="1E9957E2" w:rsidR="003D682F" w:rsidRDefault="003D682F" w:rsidP="003D682F">
      <w:pPr>
        <w:jc w:val="both"/>
        <w:rPr>
          <w:b/>
          <w:bCs/>
          <w:szCs w:val="24"/>
        </w:rPr>
      </w:pPr>
      <w:r w:rsidRPr="00265654">
        <w:rPr>
          <w:szCs w:val="24"/>
        </w:rPr>
        <w:t xml:space="preserve">Wykonawca dostarczy sprzęt będący przedmiotem zamówienia w terminie </w:t>
      </w:r>
      <w:r w:rsidRPr="00265654">
        <w:rPr>
          <w:b/>
          <w:bCs/>
          <w:szCs w:val="24"/>
        </w:rPr>
        <w:t xml:space="preserve">do </w:t>
      </w:r>
      <w:r w:rsidR="00E16998" w:rsidRPr="00265654">
        <w:rPr>
          <w:b/>
          <w:bCs/>
          <w:szCs w:val="24"/>
        </w:rPr>
        <w:t>30</w:t>
      </w:r>
      <w:r w:rsidRPr="00265654">
        <w:rPr>
          <w:b/>
          <w:bCs/>
          <w:szCs w:val="24"/>
        </w:rPr>
        <w:t xml:space="preserve"> </w:t>
      </w:r>
      <w:r w:rsidR="00E16998" w:rsidRPr="00265654">
        <w:rPr>
          <w:b/>
          <w:bCs/>
          <w:szCs w:val="24"/>
        </w:rPr>
        <w:t xml:space="preserve">kwietnia </w:t>
      </w:r>
      <w:r w:rsidRPr="00265654">
        <w:rPr>
          <w:b/>
          <w:bCs/>
          <w:szCs w:val="24"/>
        </w:rPr>
        <w:t>202</w:t>
      </w:r>
      <w:r w:rsidR="00E16998" w:rsidRPr="00265654">
        <w:rPr>
          <w:b/>
          <w:bCs/>
          <w:szCs w:val="24"/>
        </w:rPr>
        <w:t xml:space="preserve">6 </w:t>
      </w:r>
      <w:r w:rsidRPr="00265654">
        <w:rPr>
          <w:b/>
          <w:bCs/>
          <w:szCs w:val="24"/>
        </w:rPr>
        <w:t>r.</w:t>
      </w:r>
    </w:p>
    <w:p w14:paraId="33FA9E36" w14:textId="77777777" w:rsidR="000E1F5B" w:rsidRPr="00265654" w:rsidRDefault="000E1F5B" w:rsidP="003D682F">
      <w:pPr>
        <w:jc w:val="both"/>
        <w:rPr>
          <w:b/>
          <w:bCs/>
          <w:szCs w:val="24"/>
        </w:rPr>
      </w:pPr>
    </w:p>
    <w:p w14:paraId="7A842108" w14:textId="77777777" w:rsidR="003D682F" w:rsidRPr="00265654" w:rsidRDefault="003D682F" w:rsidP="003D682F">
      <w:pPr>
        <w:ind w:left="426" w:hanging="426"/>
        <w:jc w:val="center"/>
        <w:rPr>
          <w:b/>
          <w:szCs w:val="24"/>
        </w:rPr>
      </w:pPr>
      <w:r w:rsidRPr="00265654">
        <w:rPr>
          <w:b/>
          <w:szCs w:val="24"/>
        </w:rPr>
        <w:t>§ 4. PODWYKONAWSTWO</w:t>
      </w:r>
    </w:p>
    <w:p w14:paraId="58E95E1C" w14:textId="77777777" w:rsidR="003D682F" w:rsidRPr="00265654" w:rsidRDefault="003D682F" w:rsidP="003D682F">
      <w:pPr>
        <w:ind w:left="426" w:hanging="426"/>
        <w:jc w:val="center"/>
        <w:rPr>
          <w:szCs w:val="24"/>
        </w:rPr>
      </w:pPr>
    </w:p>
    <w:p w14:paraId="39F41E34" w14:textId="77777777" w:rsidR="003D682F" w:rsidRPr="00265654" w:rsidRDefault="003D682F" w:rsidP="003D682F">
      <w:pPr>
        <w:numPr>
          <w:ilvl w:val="1"/>
          <w:numId w:val="2"/>
        </w:numPr>
        <w:ind w:left="567"/>
        <w:jc w:val="both"/>
        <w:rPr>
          <w:szCs w:val="24"/>
        </w:rPr>
      </w:pPr>
      <w:r w:rsidRPr="00265654">
        <w:rPr>
          <w:szCs w:val="24"/>
        </w:rPr>
        <w:t xml:space="preserve">Wykonawca może powierzyć podwykonawcom wykonanie części przedmiotu umowy </w:t>
      </w:r>
      <w:r w:rsidRPr="00265654">
        <w:rPr>
          <w:szCs w:val="24"/>
        </w:rPr>
        <w:br/>
        <w:t xml:space="preserve">z uwzględnieniem przepisów ustawy </w:t>
      </w:r>
      <w:proofErr w:type="spellStart"/>
      <w:r w:rsidRPr="00265654">
        <w:rPr>
          <w:szCs w:val="24"/>
        </w:rPr>
        <w:t>Pzp</w:t>
      </w:r>
      <w:proofErr w:type="spellEnd"/>
      <w:r w:rsidRPr="00265654">
        <w:rPr>
          <w:szCs w:val="24"/>
        </w:rPr>
        <w:t>, wymogów SWZ oraz niniejszej umowy.</w:t>
      </w:r>
    </w:p>
    <w:p w14:paraId="653772C0" w14:textId="77777777" w:rsidR="003D682F" w:rsidRPr="00265654" w:rsidRDefault="003D682F" w:rsidP="003D682F">
      <w:pPr>
        <w:numPr>
          <w:ilvl w:val="1"/>
          <w:numId w:val="2"/>
        </w:numPr>
        <w:ind w:left="567"/>
        <w:jc w:val="both"/>
        <w:rPr>
          <w:szCs w:val="24"/>
        </w:rPr>
      </w:pPr>
      <w:r w:rsidRPr="00265654">
        <w:rPr>
          <w:szCs w:val="24"/>
        </w:rPr>
        <w:t xml:space="preserve">Powierzenie wykonania części zamówienia podwykonawcom nie zwalnia Wykonawcy </w:t>
      </w:r>
      <w:r w:rsidRPr="00265654">
        <w:rPr>
          <w:szCs w:val="24"/>
        </w:rPr>
        <w:br/>
        <w:t>z odpowiedzialności za należyte wykonanie przedmiotu umowy.</w:t>
      </w:r>
    </w:p>
    <w:p w14:paraId="205D2BB0" w14:textId="420D9852" w:rsidR="003D682F" w:rsidRPr="000E1F5B" w:rsidRDefault="003D682F" w:rsidP="000E1F5B">
      <w:pPr>
        <w:numPr>
          <w:ilvl w:val="1"/>
          <w:numId w:val="2"/>
        </w:numPr>
        <w:ind w:left="567"/>
        <w:jc w:val="both"/>
        <w:rPr>
          <w:b/>
          <w:color w:val="FF0000"/>
          <w:szCs w:val="24"/>
        </w:rPr>
      </w:pPr>
      <w:r w:rsidRPr="00265654">
        <w:rPr>
          <w:szCs w:val="24"/>
        </w:rPr>
        <w:t>Wykonawca zawiadamia zamawiającego o wszelkich zmianach danych podwykonawców w trakcie realizacji zmówienia.</w:t>
      </w:r>
    </w:p>
    <w:p w14:paraId="27135B02" w14:textId="77777777" w:rsidR="009E3741" w:rsidRPr="00265654" w:rsidRDefault="009E3741" w:rsidP="003D682F">
      <w:pPr>
        <w:widowControl/>
        <w:suppressAutoHyphens w:val="0"/>
        <w:ind w:left="420"/>
        <w:jc w:val="both"/>
        <w:rPr>
          <w:b/>
          <w:color w:val="FF0000"/>
          <w:szCs w:val="24"/>
        </w:rPr>
      </w:pPr>
    </w:p>
    <w:p w14:paraId="3161C85E" w14:textId="77777777" w:rsidR="003D682F" w:rsidRPr="00265654" w:rsidRDefault="003D682F" w:rsidP="003D682F">
      <w:pPr>
        <w:jc w:val="center"/>
        <w:rPr>
          <w:b/>
          <w:color w:val="000000"/>
          <w:szCs w:val="24"/>
        </w:rPr>
      </w:pPr>
      <w:r w:rsidRPr="00265654">
        <w:rPr>
          <w:b/>
          <w:szCs w:val="24"/>
        </w:rPr>
        <w:t xml:space="preserve">§ 5. </w:t>
      </w:r>
      <w:r w:rsidRPr="00265654">
        <w:rPr>
          <w:b/>
          <w:color w:val="000000"/>
          <w:szCs w:val="24"/>
        </w:rPr>
        <w:t>WYNAGRODZENIE</w:t>
      </w:r>
    </w:p>
    <w:p w14:paraId="7D5A0E73" w14:textId="77777777" w:rsidR="003D682F" w:rsidRPr="00265654" w:rsidRDefault="003D682F" w:rsidP="003D682F">
      <w:pPr>
        <w:jc w:val="center"/>
        <w:rPr>
          <w:color w:val="000000"/>
          <w:szCs w:val="24"/>
        </w:rPr>
      </w:pPr>
    </w:p>
    <w:p w14:paraId="0F50984A" w14:textId="3735C141" w:rsidR="003D682F" w:rsidRPr="00265654" w:rsidRDefault="003D682F" w:rsidP="003D682F">
      <w:pPr>
        <w:ind w:left="426" w:hanging="426"/>
        <w:jc w:val="both"/>
        <w:rPr>
          <w:b/>
          <w:szCs w:val="24"/>
        </w:rPr>
      </w:pPr>
      <w:r w:rsidRPr="00265654">
        <w:rPr>
          <w:color w:val="000000"/>
          <w:szCs w:val="24"/>
        </w:rPr>
        <w:t>1.</w:t>
      </w:r>
      <w:r w:rsidRPr="00265654">
        <w:rPr>
          <w:color w:val="000000"/>
          <w:szCs w:val="24"/>
        </w:rPr>
        <w:tab/>
      </w:r>
      <w:r w:rsidRPr="00265654">
        <w:rPr>
          <w:szCs w:val="24"/>
        </w:rPr>
        <w:t xml:space="preserve">Za wykonanie przedmiotu umowy określonego w § 1, Zamawiający zapłaci Wykonawcy łączną kwotę w wysokości:  </w:t>
      </w:r>
      <w:r w:rsidRPr="00265654">
        <w:rPr>
          <w:bCs/>
          <w:szCs w:val="24"/>
        </w:rPr>
        <w:t>…………………..</w:t>
      </w:r>
      <w:r w:rsidRPr="00265654">
        <w:rPr>
          <w:b/>
          <w:szCs w:val="24"/>
        </w:rPr>
        <w:t xml:space="preserve"> </w:t>
      </w:r>
      <w:r w:rsidRPr="00265654">
        <w:rPr>
          <w:szCs w:val="24"/>
        </w:rPr>
        <w:t>+ VAT …………%</w:t>
      </w:r>
    </w:p>
    <w:p w14:paraId="3E3472F7" w14:textId="77777777" w:rsidR="00265654" w:rsidRDefault="003D682F" w:rsidP="0004013A">
      <w:pPr>
        <w:ind w:left="426"/>
        <w:jc w:val="both"/>
        <w:rPr>
          <w:szCs w:val="24"/>
        </w:rPr>
      </w:pPr>
      <w:r w:rsidRPr="00265654">
        <w:rPr>
          <w:b/>
          <w:szCs w:val="24"/>
        </w:rPr>
        <w:t>brutto…………………zł</w:t>
      </w:r>
      <w:r w:rsidR="00AB25B3" w:rsidRPr="00265654">
        <w:rPr>
          <w:b/>
          <w:szCs w:val="24"/>
        </w:rPr>
        <w:t xml:space="preserve"> </w:t>
      </w:r>
      <w:r w:rsidRPr="00265654">
        <w:rPr>
          <w:b/>
          <w:szCs w:val="24"/>
        </w:rPr>
        <w:t>(słownie:</w:t>
      </w:r>
      <w:r w:rsidRPr="00265654">
        <w:rPr>
          <w:szCs w:val="24"/>
        </w:rPr>
        <w:t>……………………………………………………………</w:t>
      </w:r>
      <w:r w:rsidR="0004013A" w:rsidRPr="00265654">
        <w:rPr>
          <w:szCs w:val="24"/>
        </w:rPr>
        <w:t>)</w:t>
      </w:r>
    </w:p>
    <w:p w14:paraId="21EF1611" w14:textId="44B0658C" w:rsidR="003D682F" w:rsidRPr="00265654" w:rsidRDefault="003D682F" w:rsidP="0004013A">
      <w:pPr>
        <w:ind w:left="426"/>
        <w:jc w:val="both"/>
        <w:rPr>
          <w:szCs w:val="24"/>
        </w:rPr>
      </w:pPr>
      <w:r w:rsidRPr="00265654">
        <w:rPr>
          <w:szCs w:val="24"/>
        </w:rPr>
        <w:t xml:space="preserve">po uprzednim sporządzeniu przez Strony bezusterkowego protokołu odbioru </w:t>
      </w:r>
      <w:r w:rsidRPr="00265654">
        <w:rPr>
          <w:szCs w:val="24"/>
        </w:rPr>
        <w:lastRenderedPageBreak/>
        <w:t>potwierdzającego wykonanie przedmiotu umowy.</w:t>
      </w:r>
    </w:p>
    <w:p w14:paraId="630CD429" w14:textId="0BDAEE41" w:rsidR="009E3741" w:rsidRPr="000E1F5B" w:rsidRDefault="003D682F" w:rsidP="000E1F5B">
      <w:pPr>
        <w:numPr>
          <w:ilvl w:val="0"/>
          <w:numId w:val="2"/>
        </w:numPr>
        <w:jc w:val="both"/>
        <w:rPr>
          <w:szCs w:val="24"/>
        </w:rPr>
      </w:pPr>
      <w:r w:rsidRPr="00265654">
        <w:rPr>
          <w:szCs w:val="24"/>
        </w:rPr>
        <w:t>Cena o której mowa w ust.1 obejmuje wszelkie koszty związane z wykonaniem umowy</w:t>
      </w:r>
      <w:r w:rsidR="000E1F5B">
        <w:rPr>
          <w:szCs w:val="24"/>
        </w:rPr>
        <w:t>.</w:t>
      </w:r>
    </w:p>
    <w:p w14:paraId="4A08BF02" w14:textId="77777777" w:rsidR="009E3741" w:rsidRPr="00265654" w:rsidRDefault="009E3741" w:rsidP="003D682F">
      <w:pPr>
        <w:ind w:left="360"/>
        <w:jc w:val="both"/>
        <w:rPr>
          <w:szCs w:val="24"/>
        </w:rPr>
      </w:pPr>
    </w:p>
    <w:p w14:paraId="5EEA8CB9" w14:textId="77777777" w:rsidR="003D682F" w:rsidRPr="00265654" w:rsidRDefault="003D682F" w:rsidP="003D682F">
      <w:pPr>
        <w:ind w:left="426" w:hanging="426"/>
        <w:jc w:val="center"/>
        <w:rPr>
          <w:b/>
          <w:szCs w:val="24"/>
        </w:rPr>
      </w:pPr>
      <w:r w:rsidRPr="00265654">
        <w:rPr>
          <w:b/>
          <w:szCs w:val="24"/>
        </w:rPr>
        <w:t>§ 6. PŁATNOŚCI</w:t>
      </w:r>
    </w:p>
    <w:p w14:paraId="35D76C3D" w14:textId="77777777" w:rsidR="000B769C" w:rsidRPr="00265654" w:rsidRDefault="000B769C" w:rsidP="003D682F">
      <w:pPr>
        <w:ind w:left="426" w:hanging="426"/>
        <w:jc w:val="center"/>
        <w:rPr>
          <w:szCs w:val="24"/>
        </w:rPr>
      </w:pPr>
    </w:p>
    <w:p w14:paraId="672581DA" w14:textId="1E1A2491" w:rsidR="003D682F" w:rsidRPr="00265654" w:rsidRDefault="003D682F" w:rsidP="00AB25B3">
      <w:pPr>
        <w:pStyle w:val="Akapitzlist"/>
        <w:numPr>
          <w:ilvl w:val="0"/>
          <w:numId w:val="12"/>
        </w:numPr>
        <w:jc w:val="both"/>
        <w:rPr>
          <w:szCs w:val="24"/>
        </w:rPr>
      </w:pPr>
      <w:r w:rsidRPr="00265654">
        <w:rPr>
          <w:szCs w:val="24"/>
        </w:rPr>
        <w:t xml:space="preserve">Zapłata za przedmiot niniejszej Umowy dokonana będzie przez Zamawiającego w ciągu 30 dni od daty otrzymania faktury wystawianej przez Wykonawcę, zatwierdzonej pod względem rachunkowym, formalnym i merytorycznym przez Zamawiającego. </w:t>
      </w:r>
    </w:p>
    <w:p w14:paraId="24F37093" w14:textId="77777777" w:rsidR="003D682F" w:rsidRPr="00265654" w:rsidRDefault="003D682F" w:rsidP="003D682F">
      <w:pPr>
        <w:jc w:val="both"/>
        <w:rPr>
          <w:szCs w:val="24"/>
        </w:rPr>
      </w:pPr>
      <w:r w:rsidRPr="00265654">
        <w:rPr>
          <w:szCs w:val="24"/>
        </w:rPr>
        <w:t>2.  Z tytułu nieterminowej zapłaty faktury będą naliczane odsetki ustawowe.</w:t>
      </w:r>
    </w:p>
    <w:p w14:paraId="2A326BDB" w14:textId="4DAF6D2A" w:rsidR="003D682F" w:rsidRPr="00265654" w:rsidRDefault="003D682F" w:rsidP="003D682F">
      <w:pPr>
        <w:ind w:left="426" w:hanging="426"/>
        <w:jc w:val="both"/>
        <w:rPr>
          <w:kern w:val="2"/>
          <w:szCs w:val="24"/>
        </w:rPr>
      </w:pPr>
      <w:r w:rsidRPr="00265654">
        <w:rPr>
          <w:szCs w:val="24"/>
        </w:rPr>
        <w:t>3.</w:t>
      </w:r>
      <w:r w:rsidR="00AB25B3" w:rsidRPr="00265654">
        <w:rPr>
          <w:szCs w:val="24"/>
        </w:rPr>
        <w:t xml:space="preserve"> </w:t>
      </w:r>
      <w:r w:rsidRPr="00265654">
        <w:rPr>
          <w:szCs w:val="24"/>
        </w:rPr>
        <w:t xml:space="preserve">Za datę płatności faktury uważa się datę dyspozycji przelewu środków finansowych </w:t>
      </w:r>
      <w:r w:rsidRPr="00265654">
        <w:rPr>
          <w:szCs w:val="24"/>
        </w:rPr>
        <w:br/>
      </w:r>
      <w:r w:rsidRPr="00265654">
        <w:rPr>
          <w:b/>
          <w:bCs/>
          <w:szCs w:val="24"/>
        </w:rPr>
        <w:t>na konto Wykonawc</w:t>
      </w:r>
      <w:r w:rsidR="008834E2" w:rsidRPr="00265654">
        <w:rPr>
          <w:b/>
          <w:bCs/>
          <w:szCs w:val="24"/>
        </w:rPr>
        <w:t>y</w:t>
      </w:r>
      <w:r w:rsidRPr="00265654">
        <w:rPr>
          <w:szCs w:val="24"/>
        </w:rPr>
        <w:t>………………………………………………</w:t>
      </w:r>
      <w:r w:rsidR="00835599" w:rsidRPr="00265654">
        <w:rPr>
          <w:szCs w:val="24"/>
        </w:rPr>
        <w:t>……………………</w:t>
      </w:r>
    </w:p>
    <w:p w14:paraId="6B6069BA" w14:textId="77777777" w:rsidR="003D682F" w:rsidRPr="00265654" w:rsidRDefault="003D682F" w:rsidP="003D682F">
      <w:pPr>
        <w:jc w:val="both"/>
        <w:rPr>
          <w:b/>
          <w:szCs w:val="24"/>
        </w:rPr>
      </w:pPr>
      <w:r w:rsidRPr="00265654">
        <w:rPr>
          <w:kern w:val="2"/>
          <w:szCs w:val="24"/>
        </w:rPr>
        <w:t xml:space="preserve">4.   </w:t>
      </w:r>
      <w:bookmarkStart w:id="0" w:name="_Hlk177563856"/>
      <w:r w:rsidRPr="00265654">
        <w:rPr>
          <w:kern w:val="2"/>
          <w:szCs w:val="24"/>
        </w:rPr>
        <w:t xml:space="preserve">Faktura powinna być wystawiona na: </w:t>
      </w:r>
    </w:p>
    <w:p w14:paraId="6CC4F51C" w14:textId="77777777" w:rsidR="003D682F" w:rsidRPr="00265654" w:rsidRDefault="003D682F" w:rsidP="003D682F">
      <w:pPr>
        <w:ind w:left="360"/>
        <w:jc w:val="both"/>
        <w:rPr>
          <w:b/>
          <w:szCs w:val="24"/>
        </w:rPr>
      </w:pPr>
      <w:r w:rsidRPr="00265654">
        <w:rPr>
          <w:b/>
          <w:szCs w:val="24"/>
        </w:rPr>
        <w:t>Nabywca</w:t>
      </w:r>
      <w:r w:rsidRPr="00265654">
        <w:rPr>
          <w:szCs w:val="24"/>
        </w:rPr>
        <w:t>: Gmina Nurzec-Stacja, ul. Żerczycka 33, 17-330 Nurzec-Stacja NIP: 5441438136</w:t>
      </w:r>
    </w:p>
    <w:p w14:paraId="5AFC2CC7" w14:textId="77777777" w:rsidR="003D682F" w:rsidRPr="00265654" w:rsidRDefault="003D682F" w:rsidP="003D682F">
      <w:pPr>
        <w:jc w:val="both"/>
        <w:rPr>
          <w:kern w:val="2"/>
          <w:szCs w:val="24"/>
        </w:rPr>
      </w:pPr>
      <w:r w:rsidRPr="00265654">
        <w:rPr>
          <w:b/>
          <w:szCs w:val="24"/>
        </w:rPr>
        <w:t xml:space="preserve">       Odbiorca</w:t>
      </w:r>
      <w:r w:rsidRPr="00265654">
        <w:rPr>
          <w:szCs w:val="24"/>
        </w:rPr>
        <w:t>: Urząd Gminy Nurzec-Stacja, ul. Żerczycka 33, 17-330 Nurzec-Stacja</w:t>
      </w:r>
      <w:bookmarkEnd w:id="0"/>
      <w:r w:rsidRPr="00265654">
        <w:rPr>
          <w:szCs w:val="24"/>
        </w:rPr>
        <w:t xml:space="preserve"> </w:t>
      </w:r>
    </w:p>
    <w:p w14:paraId="174EC701" w14:textId="46083DDB" w:rsidR="003D682F" w:rsidRPr="00265654" w:rsidRDefault="003D682F" w:rsidP="003D682F">
      <w:pPr>
        <w:tabs>
          <w:tab w:val="left" w:pos="142"/>
          <w:tab w:val="left" w:pos="176"/>
        </w:tabs>
        <w:spacing w:line="100" w:lineRule="atLeast"/>
        <w:ind w:left="-12"/>
        <w:jc w:val="both"/>
        <w:rPr>
          <w:color w:val="000000"/>
          <w:kern w:val="2"/>
          <w:szCs w:val="24"/>
        </w:rPr>
      </w:pPr>
      <w:r w:rsidRPr="00265654">
        <w:rPr>
          <w:kern w:val="2"/>
          <w:szCs w:val="24"/>
        </w:rPr>
        <w:t xml:space="preserve">5. </w:t>
      </w:r>
      <w:r w:rsidRPr="00265654">
        <w:rPr>
          <w:color w:val="000000"/>
          <w:kern w:val="2"/>
          <w:szCs w:val="24"/>
        </w:rPr>
        <w:t xml:space="preserve">Wykonawca jest zobowiązany przedłożyć wraz z rozliczeniem należnego mu wynagrodzenia </w:t>
      </w:r>
      <w:r w:rsidRPr="00265654">
        <w:rPr>
          <w:color w:val="000000"/>
          <w:kern w:val="2"/>
          <w:szCs w:val="24"/>
        </w:rPr>
        <w:br/>
        <w:t xml:space="preserve">       oświadczenia podwykonawców wraz z dowodami zapłaty</w:t>
      </w:r>
      <w:r w:rsidR="00234346" w:rsidRPr="00265654">
        <w:rPr>
          <w:color w:val="000000"/>
          <w:kern w:val="2"/>
          <w:szCs w:val="24"/>
        </w:rPr>
        <w:t xml:space="preserve"> </w:t>
      </w:r>
      <w:r w:rsidRPr="00265654">
        <w:rPr>
          <w:color w:val="000000"/>
          <w:kern w:val="2"/>
          <w:szCs w:val="24"/>
        </w:rPr>
        <w:t xml:space="preserve">wynagrodzenia </w:t>
      </w:r>
      <w:r w:rsidR="00234346" w:rsidRPr="00265654">
        <w:rPr>
          <w:color w:val="000000"/>
          <w:kern w:val="2"/>
          <w:szCs w:val="24"/>
        </w:rPr>
        <w:t xml:space="preserve">  </w:t>
      </w:r>
      <w:r w:rsidRPr="00265654">
        <w:rPr>
          <w:color w:val="000000"/>
          <w:kern w:val="2"/>
          <w:szCs w:val="24"/>
        </w:rPr>
        <w:t>podwykonawcom.</w:t>
      </w:r>
    </w:p>
    <w:p w14:paraId="44353CBE" w14:textId="786A7DB8" w:rsidR="003D682F" w:rsidRPr="00265654" w:rsidRDefault="003D682F" w:rsidP="00AB25B3">
      <w:pPr>
        <w:tabs>
          <w:tab w:val="left" w:pos="129"/>
          <w:tab w:val="left" w:pos="176"/>
        </w:tabs>
        <w:spacing w:line="100" w:lineRule="atLeast"/>
        <w:ind w:firstLine="12"/>
        <w:jc w:val="both"/>
        <w:rPr>
          <w:color w:val="000000"/>
          <w:szCs w:val="24"/>
        </w:rPr>
      </w:pPr>
      <w:r w:rsidRPr="00265654">
        <w:rPr>
          <w:color w:val="000000"/>
          <w:kern w:val="2"/>
          <w:szCs w:val="24"/>
        </w:rPr>
        <w:t>6. Oświadczenia, należycie podpisane przez osoby upoważnione do reprezentowania składającego</w:t>
      </w:r>
      <w:r w:rsidR="00234346" w:rsidRPr="00265654">
        <w:rPr>
          <w:color w:val="000000"/>
          <w:kern w:val="2"/>
          <w:szCs w:val="24"/>
        </w:rPr>
        <w:t xml:space="preserve"> </w:t>
      </w:r>
      <w:r w:rsidRPr="00265654">
        <w:rPr>
          <w:color w:val="000000"/>
          <w:kern w:val="2"/>
          <w:szCs w:val="24"/>
        </w:rPr>
        <w:t>je Podwykonawcy oraz dowody powinny potwierdzać brak zaległości Wykonawcy w uregulowaniu</w:t>
      </w:r>
      <w:r w:rsidR="00AB25B3" w:rsidRPr="00265654">
        <w:rPr>
          <w:color w:val="000000"/>
          <w:kern w:val="2"/>
          <w:szCs w:val="24"/>
        </w:rPr>
        <w:t xml:space="preserve"> </w:t>
      </w:r>
      <w:r w:rsidRPr="00265654">
        <w:rPr>
          <w:color w:val="000000"/>
          <w:kern w:val="2"/>
          <w:szCs w:val="24"/>
        </w:rPr>
        <w:t xml:space="preserve">wszystkich wymagalnych wynagrodzeń podwykonawców wynikających z umów o podwykonawstwo. </w:t>
      </w:r>
    </w:p>
    <w:p w14:paraId="49681486" w14:textId="77777777" w:rsidR="003D682F" w:rsidRPr="00265654" w:rsidRDefault="003D682F" w:rsidP="003D682F">
      <w:pPr>
        <w:shd w:val="clear" w:color="auto" w:fill="FFFFFF"/>
        <w:tabs>
          <w:tab w:val="left" w:pos="426"/>
        </w:tabs>
        <w:ind w:left="425" w:hanging="425"/>
        <w:jc w:val="both"/>
        <w:rPr>
          <w:color w:val="000000"/>
          <w:szCs w:val="24"/>
        </w:rPr>
      </w:pPr>
      <w:r w:rsidRPr="00265654">
        <w:rPr>
          <w:color w:val="000000"/>
          <w:szCs w:val="24"/>
        </w:rPr>
        <w:t>7. Zamawiający dokonuje bezpośredniej zapłaty wymagalnego wynagrodzenia przysługującego podwykonawcy lub dalszemu podwykonawcy, który zawarł zaakceptowaną przez Zamawiającego umowę o podwykonawstwo, której przedmiotem są dostawy lub usługi, w przypadku uchylenia się od obowiązku zapłaty odpowiednio przez Wykonawcę, podwykonawcę lub dalszego podwykonawcę.</w:t>
      </w:r>
    </w:p>
    <w:p w14:paraId="38E827CE" w14:textId="77777777" w:rsidR="003D682F" w:rsidRPr="00265654" w:rsidRDefault="003D682F" w:rsidP="003D682F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zCs w:val="24"/>
        </w:rPr>
      </w:pPr>
      <w:r w:rsidRPr="00265654">
        <w:rPr>
          <w:color w:val="000000"/>
          <w:szCs w:val="24"/>
        </w:rPr>
        <w:t>8.</w:t>
      </w:r>
      <w:r w:rsidRPr="00265654">
        <w:rPr>
          <w:color w:val="000000"/>
          <w:szCs w:val="24"/>
        </w:rPr>
        <w:tab/>
        <w:t>Wynagrodzenie, o którym mowa w ust. 10, dotyczy wyłącznie należności powstałych    po zaakceptowaniu przez Zamawiającego umowy o podwykonawstwo, po przedłożeniu Zamawiającemu poświadczonej za zgodność z oryginałem kopii umowy o podwykonawstwo, której przedmiotem są dostawy lub usługi.</w:t>
      </w:r>
    </w:p>
    <w:p w14:paraId="3D4BDC7B" w14:textId="0B86DA13" w:rsidR="003D682F" w:rsidRPr="00265654" w:rsidRDefault="003D682F" w:rsidP="003D682F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zCs w:val="24"/>
        </w:rPr>
      </w:pPr>
      <w:r w:rsidRPr="00265654">
        <w:rPr>
          <w:color w:val="000000"/>
          <w:szCs w:val="24"/>
        </w:rPr>
        <w:t>9.</w:t>
      </w:r>
      <w:r w:rsidRPr="00265654">
        <w:rPr>
          <w:color w:val="000000"/>
          <w:szCs w:val="24"/>
        </w:rPr>
        <w:tab/>
        <w:t>Bezpośrednia zapłata obejmuje wyłącznie należne wynagrodzenie, bez odsetek, należnych podwykonawcy lub dalszemu podwykonawcy.</w:t>
      </w:r>
    </w:p>
    <w:p w14:paraId="225641F0" w14:textId="4F68C68B" w:rsidR="003D682F" w:rsidRPr="00265654" w:rsidRDefault="003D682F" w:rsidP="003D682F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zCs w:val="24"/>
        </w:rPr>
      </w:pPr>
      <w:r w:rsidRPr="00265654">
        <w:rPr>
          <w:color w:val="000000"/>
          <w:szCs w:val="24"/>
        </w:rPr>
        <w:t>10.</w:t>
      </w:r>
      <w:r w:rsidRPr="00265654">
        <w:rPr>
          <w:color w:val="000000"/>
          <w:szCs w:val="24"/>
        </w:rPr>
        <w:tab/>
        <w:t xml:space="preserve">Przed dokonaniem bezpośredniej zapłaty Zamawiający informuje Wykonawcę o możliwości zgłoszenia pisemnych uwag dotyczących zasadności bezpośredniej zapłaty wynagrodzenia podwykonawcy lub dalszemu podwykonawcy, w terminie 7 dni od dnia doręczenia tej informacji. W uwagach Wykonawca nie może się powoływać na potrącenie roszczeń względem podwykonawcy niezwiązanych z realizacją umowy o podwykonawstwo. </w:t>
      </w:r>
    </w:p>
    <w:p w14:paraId="622C5333" w14:textId="2E8270B8" w:rsidR="003D682F" w:rsidRPr="00265654" w:rsidRDefault="003D682F" w:rsidP="003D682F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zCs w:val="24"/>
        </w:rPr>
      </w:pPr>
      <w:r w:rsidRPr="00265654">
        <w:rPr>
          <w:color w:val="000000"/>
          <w:szCs w:val="24"/>
        </w:rPr>
        <w:t>11.</w:t>
      </w:r>
      <w:r w:rsidRPr="00265654">
        <w:rPr>
          <w:color w:val="000000"/>
          <w:szCs w:val="24"/>
        </w:rPr>
        <w:tab/>
        <w:t>W przypadku zgłoszenia uwag, o których mowa w ust. 1</w:t>
      </w:r>
      <w:r w:rsidR="00835599" w:rsidRPr="00265654">
        <w:rPr>
          <w:color w:val="000000"/>
          <w:szCs w:val="24"/>
        </w:rPr>
        <w:t>0</w:t>
      </w:r>
      <w:r w:rsidRPr="00265654">
        <w:rPr>
          <w:color w:val="000000"/>
          <w:szCs w:val="24"/>
        </w:rPr>
        <w:t>, w terminie wskazanym przez Zamawiającego, Zamawiający może:</w:t>
      </w:r>
    </w:p>
    <w:p w14:paraId="5980C283" w14:textId="77777777" w:rsidR="003D682F" w:rsidRPr="00265654" w:rsidRDefault="003D682F" w:rsidP="003D682F">
      <w:pPr>
        <w:shd w:val="clear" w:color="auto" w:fill="FFFFFF"/>
        <w:tabs>
          <w:tab w:val="left" w:pos="426"/>
        </w:tabs>
        <w:ind w:left="426" w:hanging="284"/>
        <w:jc w:val="both"/>
        <w:rPr>
          <w:color w:val="000000"/>
          <w:szCs w:val="24"/>
        </w:rPr>
      </w:pPr>
      <w:r w:rsidRPr="00265654">
        <w:rPr>
          <w:color w:val="000000"/>
          <w:szCs w:val="24"/>
        </w:rPr>
        <w:t>1)</w:t>
      </w:r>
      <w:r w:rsidRPr="00265654">
        <w:rPr>
          <w:color w:val="000000"/>
          <w:szCs w:val="24"/>
        </w:rPr>
        <w:tab/>
        <w:t>nie dokonać bezpośredniej zapłaty wynagrodzenia podwykonawcy lub dalszemu podwykonawcy, jeżeli Wykonawca wykaże niezasadność takiej zapłaty albo</w:t>
      </w:r>
    </w:p>
    <w:p w14:paraId="3BB30683" w14:textId="77777777" w:rsidR="003D682F" w:rsidRPr="00265654" w:rsidRDefault="003D682F" w:rsidP="003D682F">
      <w:pPr>
        <w:shd w:val="clear" w:color="auto" w:fill="FFFFFF"/>
        <w:tabs>
          <w:tab w:val="left" w:pos="426"/>
        </w:tabs>
        <w:ind w:left="426" w:hanging="284"/>
        <w:jc w:val="both"/>
        <w:rPr>
          <w:color w:val="000000"/>
          <w:szCs w:val="24"/>
        </w:rPr>
      </w:pPr>
      <w:r w:rsidRPr="00265654">
        <w:rPr>
          <w:color w:val="000000"/>
          <w:szCs w:val="24"/>
        </w:rPr>
        <w:t>2)</w:t>
      </w:r>
      <w:r w:rsidRPr="00265654">
        <w:rPr>
          <w:color w:val="000000"/>
          <w:szCs w:val="24"/>
        </w:rPr>
        <w:tab/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się należy, albo </w:t>
      </w:r>
    </w:p>
    <w:p w14:paraId="5E0DB125" w14:textId="77777777" w:rsidR="003D682F" w:rsidRPr="00265654" w:rsidRDefault="003D682F" w:rsidP="003D682F">
      <w:pPr>
        <w:shd w:val="clear" w:color="auto" w:fill="FFFFFF"/>
        <w:tabs>
          <w:tab w:val="left" w:pos="426"/>
        </w:tabs>
        <w:ind w:left="426" w:hanging="284"/>
        <w:jc w:val="both"/>
        <w:rPr>
          <w:color w:val="000000"/>
          <w:szCs w:val="24"/>
        </w:rPr>
      </w:pPr>
      <w:r w:rsidRPr="00265654">
        <w:rPr>
          <w:color w:val="000000"/>
          <w:szCs w:val="24"/>
        </w:rPr>
        <w:t>3)</w:t>
      </w:r>
      <w:r w:rsidRPr="00265654">
        <w:rPr>
          <w:color w:val="000000"/>
          <w:szCs w:val="24"/>
        </w:rPr>
        <w:tab/>
        <w:t>dokonać bezpośredniej zapłaty wynagrodzenia podwykonawcy lub dalszemu podwykonawcy, jeżeli podwykonawca lub dalszy podwykonawca wykaże zasadność takiej zapłaty,</w:t>
      </w:r>
    </w:p>
    <w:p w14:paraId="4E51C550" w14:textId="0195B2D1" w:rsidR="003D682F" w:rsidRPr="00265654" w:rsidRDefault="003D682F" w:rsidP="003D682F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zCs w:val="24"/>
        </w:rPr>
      </w:pPr>
      <w:r w:rsidRPr="00265654">
        <w:rPr>
          <w:color w:val="000000"/>
          <w:szCs w:val="24"/>
        </w:rPr>
        <w:lastRenderedPageBreak/>
        <w:t>12.</w:t>
      </w:r>
      <w:r w:rsidRPr="00265654">
        <w:rPr>
          <w:color w:val="000000"/>
          <w:szCs w:val="24"/>
        </w:rPr>
        <w:tab/>
        <w:t>W przypadku dokonania bezpośredniej zapłaty podwykonawcy lub dalszemu podwykonawcy, Zamawiający potrąca kwotę wypłaconego wynagrodzenia z wynagrodzenia należnego Wykonawcy.</w:t>
      </w:r>
    </w:p>
    <w:p w14:paraId="320B64FB" w14:textId="77777777" w:rsidR="003D682F" w:rsidRDefault="003D682F" w:rsidP="000E1F5B">
      <w:pPr>
        <w:shd w:val="clear" w:color="auto" w:fill="FFFFFF"/>
        <w:tabs>
          <w:tab w:val="left" w:pos="426"/>
        </w:tabs>
        <w:jc w:val="both"/>
        <w:rPr>
          <w:color w:val="000000"/>
          <w:szCs w:val="24"/>
        </w:rPr>
      </w:pPr>
    </w:p>
    <w:p w14:paraId="433A1437" w14:textId="77777777" w:rsidR="000E1F5B" w:rsidRPr="00265654" w:rsidRDefault="000E1F5B" w:rsidP="000E1F5B">
      <w:pPr>
        <w:shd w:val="clear" w:color="auto" w:fill="FFFFFF"/>
        <w:tabs>
          <w:tab w:val="left" w:pos="426"/>
        </w:tabs>
        <w:jc w:val="both"/>
        <w:rPr>
          <w:color w:val="000000"/>
          <w:szCs w:val="24"/>
        </w:rPr>
      </w:pPr>
    </w:p>
    <w:p w14:paraId="39CB797A" w14:textId="57846229" w:rsidR="00D37F51" w:rsidRPr="00265654" w:rsidRDefault="003D682F" w:rsidP="00D37F51">
      <w:pPr>
        <w:ind w:left="426" w:hanging="426"/>
        <w:jc w:val="center"/>
        <w:rPr>
          <w:b/>
          <w:szCs w:val="24"/>
        </w:rPr>
      </w:pPr>
      <w:r w:rsidRPr="00265654">
        <w:rPr>
          <w:b/>
          <w:szCs w:val="24"/>
        </w:rPr>
        <w:t xml:space="preserve">§ 7. </w:t>
      </w:r>
      <w:r w:rsidR="00D37F51" w:rsidRPr="00265654">
        <w:rPr>
          <w:b/>
          <w:szCs w:val="24"/>
        </w:rPr>
        <w:t xml:space="preserve"> ZABEZPIECZENIE NALEŻYTEGO WYKONANIA UMOWY </w:t>
      </w:r>
    </w:p>
    <w:p w14:paraId="6D15E6B5" w14:textId="77777777" w:rsidR="00D37F51" w:rsidRPr="00265654" w:rsidRDefault="00D37F51" w:rsidP="00D37F51">
      <w:pPr>
        <w:ind w:left="426" w:hanging="426"/>
        <w:jc w:val="center"/>
        <w:rPr>
          <w:b/>
          <w:szCs w:val="24"/>
        </w:rPr>
      </w:pPr>
    </w:p>
    <w:p w14:paraId="6B441B66" w14:textId="77777777" w:rsidR="00C971B9" w:rsidRPr="00265654" w:rsidRDefault="00D37F51" w:rsidP="00D37F51">
      <w:pPr>
        <w:pStyle w:val="Akapitzlist"/>
        <w:numPr>
          <w:ilvl w:val="0"/>
          <w:numId w:val="14"/>
        </w:numPr>
        <w:tabs>
          <w:tab w:val="left" w:pos="150"/>
        </w:tabs>
        <w:autoSpaceDN w:val="0"/>
        <w:spacing w:after="120"/>
        <w:jc w:val="both"/>
        <w:textAlignment w:val="baseline"/>
        <w:rPr>
          <w:b/>
          <w:bCs/>
          <w:color w:val="000000"/>
          <w:kern w:val="3"/>
          <w:szCs w:val="24"/>
        </w:rPr>
      </w:pPr>
      <w:r w:rsidRPr="00265654">
        <w:rPr>
          <w:color w:val="000000"/>
          <w:kern w:val="3"/>
          <w:szCs w:val="24"/>
        </w:rPr>
        <w:t xml:space="preserve">Wykonawca przed podpisaniem niniejszej umowy wniósł zabezpieczenie należytego wykonania umowy w wysokości 2% ceny brutto, o której mowa w § </w:t>
      </w:r>
      <w:r w:rsidR="00C971B9" w:rsidRPr="00265654">
        <w:rPr>
          <w:color w:val="000000"/>
          <w:kern w:val="3"/>
          <w:szCs w:val="24"/>
        </w:rPr>
        <w:t xml:space="preserve">5 </w:t>
      </w:r>
      <w:r w:rsidRPr="00265654">
        <w:rPr>
          <w:color w:val="000000"/>
          <w:kern w:val="3"/>
          <w:szCs w:val="24"/>
        </w:rPr>
        <w:t xml:space="preserve">ust. </w:t>
      </w:r>
      <w:r w:rsidR="00C971B9" w:rsidRPr="00265654">
        <w:rPr>
          <w:color w:val="000000"/>
          <w:kern w:val="3"/>
          <w:szCs w:val="24"/>
        </w:rPr>
        <w:t>1</w:t>
      </w:r>
      <w:r w:rsidRPr="00265654">
        <w:rPr>
          <w:color w:val="000000"/>
          <w:kern w:val="3"/>
          <w:szCs w:val="24"/>
        </w:rPr>
        <w:t xml:space="preserve"> w wysokości</w:t>
      </w:r>
      <w:r w:rsidR="00C971B9" w:rsidRPr="00265654">
        <w:rPr>
          <w:color w:val="000000"/>
          <w:kern w:val="3"/>
          <w:szCs w:val="24"/>
        </w:rPr>
        <w:t xml:space="preserve"> ………………………….</w:t>
      </w:r>
      <w:r w:rsidRPr="00265654">
        <w:rPr>
          <w:color w:val="000000"/>
          <w:kern w:val="3"/>
          <w:szCs w:val="24"/>
        </w:rPr>
        <w:t>w formie</w:t>
      </w:r>
      <w:r w:rsidR="00C971B9" w:rsidRPr="00265654">
        <w:rPr>
          <w:color w:val="000000"/>
          <w:kern w:val="3"/>
          <w:szCs w:val="24"/>
        </w:rPr>
        <w:t xml:space="preserve"> ……………………………………………………….</w:t>
      </w:r>
    </w:p>
    <w:p w14:paraId="5A899F90" w14:textId="77777777" w:rsidR="0004683A" w:rsidRPr="00265654" w:rsidRDefault="00D37F51" w:rsidP="0004683A">
      <w:pPr>
        <w:pStyle w:val="Akapitzlist"/>
        <w:numPr>
          <w:ilvl w:val="0"/>
          <w:numId w:val="14"/>
        </w:numPr>
        <w:tabs>
          <w:tab w:val="left" w:pos="150"/>
        </w:tabs>
        <w:autoSpaceDN w:val="0"/>
        <w:spacing w:after="120"/>
        <w:jc w:val="both"/>
        <w:textAlignment w:val="baseline"/>
        <w:rPr>
          <w:b/>
          <w:bCs/>
          <w:color w:val="000000"/>
          <w:kern w:val="3"/>
          <w:szCs w:val="24"/>
        </w:rPr>
      </w:pPr>
      <w:r w:rsidRPr="00265654">
        <w:rPr>
          <w:kern w:val="3"/>
          <w:szCs w:val="24"/>
        </w:rPr>
        <w:t xml:space="preserve">Do zmiany formy zabezpieczenia Umowy w trakcie realizacji Umowy wykonawczej stosuje się art. </w:t>
      </w:r>
      <w:bookmarkStart w:id="1" w:name="_Hlk80364451"/>
      <w:r w:rsidRPr="00265654">
        <w:rPr>
          <w:kern w:val="3"/>
          <w:szCs w:val="24"/>
        </w:rPr>
        <w:t xml:space="preserve">451 </w:t>
      </w:r>
      <w:bookmarkEnd w:id="1"/>
      <w:r w:rsidRPr="00265654">
        <w:rPr>
          <w:kern w:val="3"/>
          <w:szCs w:val="24"/>
        </w:rPr>
        <w:t>ustawy z dnia 11 września 2019 r. Prawo zamówień publicznych (Dz. U. z 2024 r., poz. 1320 z późn. zm.).</w:t>
      </w:r>
    </w:p>
    <w:p w14:paraId="00EC57AC" w14:textId="77777777" w:rsidR="0004683A" w:rsidRPr="00265654" w:rsidRDefault="00446B05" w:rsidP="0004683A">
      <w:pPr>
        <w:pStyle w:val="Akapitzlist"/>
        <w:numPr>
          <w:ilvl w:val="0"/>
          <w:numId w:val="14"/>
        </w:numPr>
        <w:tabs>
          <w:tab w:val="left" w:pos="150"/>
        </w:tabs>
        <w:autoSpaceDN w:val="0"/>
        <w:spacing w:after="120"/>
        <w:jc w:val="both"/>
        <w:textAlignment w:val="baseline"/>
        <w:rPr>
          <w:b/>
          <w:bCs/>
          <w:color w:val="000000"/>
          <w:kern w:val="3"/>
          <w:szCs w:val="24"/>
        </w:rPr>
      </w:pPr>
      <w:r w:rsidRPr="00265654">
        <w:rPr>
          <w:rFonts w:eastAsia="Calibri"/>
          <w:szCs w:val="24"/>
        </w:rPr>
        <w:t xml:space="preserve">Zabezpieczenie należytego wykonania przedmiotu umowy w wysokości 70% kwoty zabezpieczenia zostanie zwrócone </w:t>
      </w:r>
      <w:r w:rsidR="00FF2319" w:rsidRPr="00265654">
        <w:rPr>
          <w:rFonts w:eastAsia="Calibri"/>
          <w:szCs w:val="24"/>
        </w:rPr>
        <w:t>W</w:t>
      </w:r>
      <w:r w:rsidRPr="00265654">
        <w:rPr>
          <w:rFonts w:eastAsia="Calibri"/>
          <w:szCs w:val="24"/>
        </w:rPr>
        <w:t xml:space="preserve">ykonawcy po odbiorze ostatecznym przedmiotu </w:t>
      </w:r>
      <w:r w:rsidR="00FF2319" w:rsidRPr="00265654">
        <w:rPr>
          <w:rFonts w:eastAsia="Calibri"/>
          <w:szCs w:val="24"/>
        </w:rPr>
        <w:t>u</w:t>
      </w:r>
      <w:r w:rsidRPr="00265654">
        <w:rPr>
          <w:rFonts w:eastAsia="Calibri"/>
          <w:szCs w:val="24"/>
        </w:rPr>
        <w:t xml:space="preserve">mowy lub po usunięciu ewentualnie stwierdzonych wad w trakcie odbioru – w terminie 30 dni od daty bezusterkowego odbioru, potwierdzonego protokołem. </w:t>
      </w:r>
    </w:p>
    <w:p w14:paraId="74D6A117" w14:textId="77777777" w:rsidR="0004683A" w:rsidRPr="00265654" w:rsidRDefault="00446B05" w:rsidP="0004683A">
      <w:pPr>
        <w:pStyle w:val="Akapitzlist"/>
        <w:numPr>
          <w:ilvl w:val="0"/>
          <w:numId w:val="14"/>
        </w:numPr>
        <w:tabs>
          <w:tab w:val="left" w:pos="150"/>
        </w:tabs>
        <w:autoSpaceDN w:val="0"/>
        <w:spacing w:after="120"/>
        <w:jc w:val="both"/>
        <w:textAlignment w:val="baseline"/>
        <w:rPr>
          <w:b/>
          <w:bCs/>
          <w:color w:val="000000"/>
          <w:kern w:val="3"/>
          <w:szCs w:val="24"/>
        </w:rPr>
      </w:pPr>
      <w:r w:rsidRPr="00265654">
        <w:rPr>
          <w:rFonts w:eastAsia="Calibri"/>
          <w:szCs w:val="24"/>
        </w:rPr>
        <w:t>Zabezpieczenie roszczeń z tytułu rękojmi lub gwarancji w wysokości 30% kwoty zabezpieczenia Zamawiający zwróci wykonawcy w terminie 15 dni po upływie okresu rękojmi za wady lub gwarancji jakości</w:t>
      </w:r>
      <w:r w:rsidR="00FF2319" w:rsidRPr="00265654">
        <w:rPr>
          <w:rFonts w:eastAsia="Calibri"/>
          <w:szCs w:val="24"/>
        </w:rPr>
        <w:t xml:space="preserve"> określonym w</w:t>
      </w:r>
      <w:r w:rsidR="0004683A" w:rsidRPr="00265654">
        <w:rPr>
          <w:rFonts w:eastAsia="Calibri"/>
          <w:szCs w:val="24"/>
        </w:rPr>
        <w:t xml:space="preserve"> § 10.</w:t>
      </w:r>
      <w:r w:rsidR="00FF2319" w:rsidRPr="00265654">
        <w:rPr>
          <w:rFonts w:eastAsia="Calibri"/>
          <w:szCs w:val="24"/>
        </w:rPr>
        <w:t xml:space="preserve"> </w:t>
      </w:r>
    </w:p>
    <w:p w14:paraId="5889156F" w14:textId="77777777" w:rsidR="0004683A" w:rsidRPr="00265654" w:rsidRDefault="00446B05" w:rsidP="0004683A">
      <w:pPr>
        <w:pStyle w:val="Akapitzlist"/>
        <w:numPr>
          <w:ilvl w:val="0"/>
          <w:numId w:val="14"/>
        </w:numPr>
        <w:tabs>
          <w:tab w:val="left" w:pos="150"/>
        </w:tabs>
        <w:autoSpaceDN w:val="0"/>
        <w:spacing w:after="120"/>
        <w:jc w:val="both"/>
        <w:textAlignment w:val="baseline"/>
        <w:rPr>
          <w:b/>
          <w:bCs/>
          <w:color w:val="000000"/>
          <w:kern w:val="3"/>
          <w:szCs w:val="24"/>
        </w:rPr>
      </w:pPr>
      <w:r w:rsidRPr="00265654">
        <w:rPr>
          <w:rFonts w:eastAsia="Calibri"/>
          <w:szCs w:val="24"/>
        </w:rPr>
        <w:t xml:space="preserve">Jeżeli okres na jaki ma zostać wniesione zabezpieczenie przekracza 3 lat, zabezpieczenie w pieniądzu wnosi się na cały ten okres, a zabezpieczenie w innej formie wnosi się na okres nie krótszy niż 3 lat, z jednoczesnym zobowiązaniem się Wykonawcy do przedłużenia zabezpieczenia lub wniesienia nowego zabezpieczenia na kolejne okresy. </w:t>
      </w:r>
    </w:p>
    <w:p w14:paraId="7651BCEE" w14:textId="44003F4C" w:rsidR="00446B05" w:rsidRPr="00265654" w:rsidRDefault="00446B05" w:rsidP="0004683A">
      <w:pPr>
        <w:pStyle w:val="Akapitzlist"/>
        <w:numPr>
          <w:ilvl w:val="0"/>
          <w:numId w:val="14"/>
        </w:numPr>
        <w:tabs>
          <w:tab w:val="left" w:pos="150"/>
        </w:tabs>
        <w:autoSpaceDN w:val="0"/>
        <w:spacing w:after="120"/>
        <w:jc w:val="both"/>
        <w:textAlignment w:val="baseline"/>
        <w:rPr>
          <w:b/>
          <w:bCs/>
          <w:color w:val="000000"/>
          <w:kern w:val="3"/>
          <w:szCs w:val="24"/>
        </w:rPr>
      </w:pPr>
      <w:r w:rsidRPr="00265654">
        <w:rPr>
          <w:rFonts w:eastAsia="Calibri"/>
          <w:szCs w:val="24"/>
        </w:rPr>
        <w:t xml:space="preserve">W przypadku nieprzedłużenia lub niewniesienia nowego zabezpieczenia najpóźniej na 30 dni przed upływem terminu ważności dotychczasowego zabezpieczenia wniesionego w innej formie niż w pieniądzu, Zamawiający zmienia formę na zabezpieczenie w pieniądzu, przez wypłatę kwoty z dotychczasowego zabezpieczenia. </w:t>
      </w:r>
    </w:p>
    <w:p w14:paraId="2FB8CE8D" w14:textId="77777777" w:rsidR="00D37F51" w:rsidRDefault="00D37F51" w:rsidP="000E1F5B">
      <w:pPr>
        <w:rPr>
          <w:b/>
          <w:szCs w:val="24"/>
        </w:rPr>
      </w:pPr>
    </w:p>
    <w:p w14:paraId="274A2839" w14:textId="77777777" w:rsidR="000E1F5B" w:rsidRPr="00265654" w:rsidRDefault="000E1F5B" w:rsidP="000E1F5B">
      <w:pPr>
        <w:rPr>
          <w:b/>
          <w:szCs w:val="24"/>
        </w:rPr>
      </w:pPr>
    </w:p>
    <w:p w14:paraId="7A2DBFA1" w14:textId="49D408FD" w:rsidR="003D682F" w:rsidRPr="00265654" w:rsidRDefault="00D37F51" w:rsidP="003D682F">
      <w:pPr>
        <w:ind w:left="426" w:hanging="426"/>
        <w:jc w:val="center"/>
        <w:rPr>
          <w:b/>
          <w:szCs w:val="24"/>
        </w:rPr>
      </w:pPr>
      <w:r w:rsidRPr="00265654">
        <w:rPr>
          <w:b/>
          <w:szCs w:val="24"/>
        </w:rPr>
        <w:t xml:space="preserve">§ </w:t>
      </w:r>
      <w:r w:rsidR="00FF2319" w:rsidRPr="00265654">
        <w:rPr>
          <w:b/>
          <w:szCs w:val="24"/>
        </w:rPr>
        <w:t>8</w:t>
      </w:r>
      <w:r w:rsidRPr="00265654">
        <w:rPr>
          <w:b/>
          <w:szCs w:val="24"/>
        </w:rPr>
        <w:t xml:space="preserve">. </w:t>
      </w:r>
      <w:r w:rsidR="003D682F" w:rsidRPr="00265654">
        <w:rPr>
          <w:b/>
          <w:szCs w:val="24"/>
        </w:rPr>
        <w:t>OBOWIĄZKI ZAMAWIAJĄCEGO</w:t>
      </w:r>
    </w:p>
    <w:p w14:paraId="5407A26C" w14:textId="77777777" w:rsidR="003D682F" w:rsidRPr="00265654" w:rsidRDefault="003D682F" w:rsidP="003D682F">
      <w:pPr>
        <w:ind w:left="426" w:hanging="426"/>
        <w:jc w:val="center"/>
        <w:rPr>
          <w:szCs w:val="24"/>
        </w:rPr>
      </w:pPr>
    </w:p>
    <w:p w14:paraId="481D8A82" w14:textId="77777777" w:rsidR="003D682F" w:rsidRPr="00265654" w:rsidRDefault="003D682F" w:rsidP="003D682F">
      <w:pPr>
        <w:ind w:left="426" w:hanging="426"/>
        <w:jc w:val="both"/>
        <w:rPr>
          <w:szCs w:val="24"/>
        </w:rPr>
      </w:pPr>
      <w:r w:rsidRPr="00265654">
        <w:rPr>
          <w:szCs w:val="24"/>
        </w:rPr>
        <w:t xml:space="preserve">       Do obowiązków Zamawiającego należy: </w:t>
      </w:r>
    </w:p>
    <w:p w14:paraId="3057835B" w14:textId="77777777" w:rsidR="003D682F" w:rsidRPr="00265654" w:rsidRDefault="003D682F" w:rsidP="003D682F">
      <w:pPr>
        <w:ind w:left="434"/>
        <w:jc w:val="both"/>
        <w:rPr>
          <w:szCs w:val="24"/>
        </w:rPr>
      </w:pPr>
      <w:r w:rsidRPr="00265654">
        <w:rPr>
          <w:szCs w:val="24"/>
        </w:rPr>
        <w:t xml:space="preserve">1) Dokonanie zapłaty Wykonawcy odpowiedniego wynagrodzenia za wykonane dostawy, na zasadach określonych w § 6. </w:t>
      </w:r>
    </w:p>
    <w:p w14:paraId="2D336C4B" w14:textId="33A3C567" w:rsidR="003D682F" w:rsidRDefault="003D682F" w:rsidP="000E1F5B">
      <w:pPr>
        <w:ind w:left="434"/>
        <w:jc w:val="both"/>
        <w:rPr>
          <w:szCs w:val="24"/>
        </w:rPr>
      </w:pPr>
      <w:r w:rsidRPr="00265654">
        <w:rPr>
          <w:szCs w:val="24"/>
        </w:rPr>
        <w:t>2) Współpraca z Wykonawcą w zakresie prawidłowego wykonania przedmiotu umowy.</w:t>
      </w:r>
    </w:p>
    <w:p w14:paraId="4AF2EC39" w14:textId="77777777" w:rsidR="009E3741" w:rsidRDefault="009E3741" w:rsidP="003D682F">
      <w:pPr>
        <w:ind w:left="434"/>
        <w:jc w:val="both"/>
        <w:rPr>
          <w:szCs w:val="24"/>
        </w:rPr>
      </w:pPr>
    </w:p>
    <w:p w14:paraId="0D921EC7" w14:textId="77777777" w:rsidR="000E1F5B" w:rsidRPr="00265654" w:rsidRDefault="000E1F5B" w:rsidP="003D682F">
      <w:pPr>
        <w:ind w:left="434"/>
        <w:jc w:val="both"/>
        <w:rPr>
          <w:szCs w:val="24"/>
        </w:rPr>
      </w:pPr>
    </w:p>
    <w:p w14:paraId="28CE3830" w14:textId="7DB14E36" w:rsidR="003D682F" w:rsidRPr="00265654" w:rsidRDefault="003D682F" w:rsidP="003D682F">
      <w:pPr>
        <w:jc w:val="center"/>
        <w:rPr>
          <w:b/>
          <w:szCs w:val="24"/>
        </w:rPr>
      </w:pPr>
      <w:r w:rsidRPr="00265654">
        <w:rPr>
          <w:b/>
          <w:szCs w:val="24"/>
        </w:rPr>
        <w:t xml:space="preserve">§ </w:t>
      </w:r>
      <w:r w:rsidR="00FF2319" w:rsidRPr="00265654">
        <w:rPr>
          <w:b/>
          <w:szCs w:val="24"/>
        </w:rPr>
        <w:t>9</w:t>
      </w:r>
      <w:r w:rsidRPr="00265654">
        <w:rPr>
          <w:b/>
          <w:szCs w:val="24"/>
        </w:rPr>
        <w:t xml:space="preserve">. OBOWIĄZKI WYKONAWCY </w:t>
      </w:r>
    </w:p>
    <w:p w14:paraId="3EF19CEB" w14:textId="77777777" w:rsidR="003D682F" w:rsidRPr="00265654" w:rsidRDefault="003D682F" w:rsidP="003D682F">
      <w:pPr>
        <w:jc w:val="center"/>
        <w:rPr>
          <w:bCs/>
          <w:color w:val="000000"/>
          <w:szCs w:val="24"/>
        </w:rPr>
      </w:pPr>
    </w:p>
    <w:p w14:paraId="0A4E5318" w14:textId="77777777" w:rsidR="003D682F" w:rsidRPr="009E3741" w:rsidRDefault="003D682F" w:rsidP="009E3741">
      <w:pPr>
        <w:pStyle w:val="Akapitzlist"/>
        <w:numPr>
          <w:ilvl w:val="0"/>
          <w:numId w:val="21"/>
        </w:numPr>
        <w:tabs>
          <w:tab w:val="left" w:pos="284"/>
        </w:tabs>
        <w:jc w:val="both"/>
        <w:rPr>
          <w:bCs/>
          <w:color w:val="000000"/>
          <w:szCs w:val="24"/>
        </w:rPr>
      </w:pPr>
      <w:r w:rsidRPr="009E3741">
        <w:rPr>
          <w:bCs/>
          <w:color w:val="000000"/>
          <w:szCs w:val="24"/>
        </w:rPr>
        <w:t>Do obowiązków Wykonawcy należy:</w:t>
      </w:r>
    </w:p>
    <w:p w14:paraId="363B923D" w14:textId="57AC0419" w:rsidR="003D682F" w:rsidRPr="00265654" w:rsidRDefault="003D682F" w:rsidP="00835599">
      <w:pPr>
        <w:numPr>
          <w:ilvl w:val="0"/>
          <w:numId w:val="3"/>
        </w:numPr>
        <w:jc w:val="both"/>
        <w:rPr>
          <w:bCs/>
          <w:color w:val="000000"/>
          <w:szCs w:val="24"/>
        </w:rPr>
      </w:pPr>
      <w:r w:rsidRPr="00265654">
        <w:rPr>
          <w:bCs/>
          <w:color w:val="000000"/>
          <w:szCs w:val="24"/>
        </w:rPr>
        <w:t>Wykonanie siłami własnymi (przez które rozumie się również podwykonawców) i przekazanie przedmiotu Umowy zgodnie z dokumentacją przetargową i zapisami umowy.</w:t>
      </w:r>
    </w:p>
    <w:p w14:paraId="52DFAD35" w14:textId="447502A7" w:rsidR="009E3741" w:rsidRDefault="009E3741" w:rsidP="009E3741">
      <w:pPr>
        <w:ind w:left="426"/>
        <w:jc w:val="both"/>
        <w:rPr>
          <w:szCs w:val="24"/>
        </w:rPr>
      </w:pPr>
      <w:r>
        <w:rPr>
          <w:bCs/>
          <w:color w:val="000000"/>
          <w:szCs w:val="24"/>
        </w:rPr>
        <w:t xml:space="preserve"> 2) </w:t>
      </w:r>
      <w:r w:rsidR="003D682F" w:rsidRPr="00265654">
        <w:rPr>
          <w:bCs/>
          <w:color w:val="000000"/>
          <w:szCs w:val="24"/>
        </w:rPr>
        <w:t>Zatrudnienie pracowników wykwalifikowanych w zakresie niezbędnym do</w:t>
      </w:r>
      <w:r w:rsidR="00234346" w:rsidRPr="00265654">
        <w:rPr>
          <w:bCs/>
          <w:color w:val="000000"/>
          <w:szCs w:val="24"/>
        </w:rPr>
        <w:t xml:space="preserve"> </w:t>
      </w:r>
      <w:r w:rsidR="003D682F" w:rsidRPr="00265654">
        <w:rPr>
          <w:bCs/>
          <w:color w:val="000000"/>
          <w:szCs w:val="24"/>
        </w:rPr>
        <w:t>odpowiedniego i terminowego wykonania dostawy/usługi.</w:t>
      </w:r>
    </w:p>
    <w:p w14:paraId="30F214D5" w14:textId="0B49E9E7" w:rsidR="003D682F" w:rsidRPr="009E3741" w:rsidRDefault="009E3741" w:rsidP="009E3741">
      <w:pPr>
        <w:jc w:val="both"/>
        <w:rPr>
          <w:szCs w:val="24"/>
        </w:rPr>
      </w:pPr>
      <w:r>
        <w:rPr>
          <w:color w:val="000000"/>
          <w:szCs w:val="24"/>
        </w:rPr>
        <w:t xml:space="preserve">2. </w:t>
      </w:r>
      <w:r w:rsidR="003D682F" w:rsidRPr="009E3741">
        <w:rPr>
          <w:color w:val="000000"/>
          <w:szCs w:val="24"/>
        </w:rPr>
        <w:t xml:space="preserve">Do bieżącej współpracy w sprawach związanych z wykonywaniem Umowy upoważnieni </w:t>
      </w:r>
      <w:r w:rsidRPr="009E3741">
        <w:rPr>
          <w:color w:val="000000"/>
          <w:szCs w:val="24"/>
        </w:rPr>
        <w:t xml:space="preserve">  </w:t>
      </w:r>
      <w:r w:rsidR="003D682F" w:rsidRPr="009E3741">
        <w:rPr>
          <w:color w:val="000000"/>
          <w:szCs w:val="24"/>
        </w:rPr>
        <w:t xml:space="preserve">są: </w:t>
      </w:r>
    </w:p>
    <w:p w14:paraId="37D772F8" w14:textId="77777777" w:rsidR="009E3741" w:rsidRDefault="003D682F" w:rsidP="00835599">
      <w:pPr>
        <w:pStyle w:val="Bezodstpw"/>
        <w:numPr>
          <w:ilvl w:val="0"/>
          <w:numId w:val="19"/>
        </w:numPr>
        <w:rPr>
          <w:rFonts w:cs="Times New Roman"/>
          <w:sz w:val="24"/>
          <w:szCs w:val="24"/>
        </w:rPr>
      </w:pPr>
      <w:r w:rsidRPr="00265654">
        <w:rPr>
          <w:rFonts w:cs="Times New Roman"/>
          <w:sz w:val="24"/>
          <w:szCs w:val="24"/>
        </w:rPr>
        <w:t>ze</w:t>
      </w:r>
      <w:r w:rsidR="00835599" w:rsidRPr="00265654">
        <w:rPr>
          <w:rFonts w:cs="Times New Roman"/>
          <w:sz w:val="24"/>
          <w:szCs w:val="24"/>
        </w:rPr>
        <w:t xml:space="preserve"> </w:t>
      </w:r>
      <w:r w:rsidRPr="00265654">
        <w:rPr>
          <w:rFonts w:cs="Times New Roman"/>
          <w:sz w:val="24"/>
          <w:szCs w:val="24"/>
        </w:rPr>
        <w:t>strony</w:t>
      </w:r>
      <w:r w:rsidR="00835599" w:rsidRPr="00265654">
        <w:rPr>
          <w:rFonts w:cs="Times New Roman"/>
          <w:sz w:val="24"/>
          <w:szCs w:val="24"/>
        </w:rPr>
        <w:t xml:space="preserve"> </w:t>
      </w:r>
      <w:r w:rsidRPr="00265654">
        <w:rPr>
          <w:rFonts w:cs="Times New Roman"/>
          <w:sz w:val="24"/>
          <w:szCs w:val="24"/>
        </w:rPr>
        <w:t>Zamawiającego: ……………………………………………</w:t>
      </w:r>
      <w:r w:rsidR="00835599" w:rsidRPr="00265654">
        <w:rPr>
          <w:rFonts w:cs="Times New Roman"/>
          <w:sz w:val="24"/>
          <w:szCs w:val="24"/>
        </w:rPr>
        <w:t xml:space="preserve"> </w:t>
      </w:r>
      <w:r w:rsidR="009E3741">
        <w:rPr>
          <w:rFonts w:cs="Times New Roman"/>
          <w:sz w:val="24"/>
          <w:szCs w:val="24"/>
        </w:rPr>
        <w:t xml:space="preserve"> </w:t>
      </w:r>
      <w:r w:rsidRPr="00265654">
        <w:rPr>
          <w:rFonts w:cs="Times New Roman"/>
          <w:sz w:val="24"/>
          <w:szCs w:val="24"/>
        </w:rPr>
        <w:t>email………………………………. Tel……………………….</w:t>
      </w:r>
    </w:p>
    <w:p w14:paraId="2FD19905" w14:textId="09059FFD" w:rsidR="003D682F" w:rsidRPr="009E3741" w:rsidRDefault="003D682F" w:rsidP="00835599">
      <w:pPr>
        <w:pStyle w:val="Bezodstpw"/>
        <w:numPr>
          <w:ilvl w:val="0"/>
          <w:numId w:val="19"/>
        </w:numPr>
        <w:rPr>
          <w:rFonts w:cs="Times New Roman"/>
          <w:sz w:val="24"/>
          <w:szCs w:val="24"/>
        </w:rPr>
      </w:pPr>
      <w:r w:rsidRPr="009E3741">
        <w:rPr>
          <w:rFonts w:cs="Times New Roman"/>
          <w:sz w:val="24"/>
          <w:szCs w:val="24"/>
        </w:rPr>
        <w:lastRenderedPageBreak/>
        <w:t>ze strony Wykonawcy: ……………………………………………</w:t>
      </w:r>
      <w:r w:rsidR="00835599" w:rsidRPr="009E3741">
        <w:rPr>
          <w:rFonts w:cs="Times New Roman"/>
          <w:sz w:val="24"/>
          <w:szCs w:val="24"/>
        </w:rPr>
        <w:t xml:space="preserve"> </w:t>
      </w:r>
      <w:r w:rsidRPr="009E3741">
        <w:rPr>
          <w:rFonts w:cs="Times New Roman"/>
          <w:sz w:val="24"/>
          <w:szCs w:val="24"/>
        </w:rPr>
        <w:t>email………………………………. Tel……………………….</w:t>
      </w:r>
    </w:p>
    <w:p w14:paraId="16E82B36" w14:textId="77777777" w:rsidR="003D682F" w:rsidRDefault="003D682F" w:rsidP="003D682F">
      <w:pPr>
        <w:widowControl/>
        <w:tabs>
          <w:tab w:val="left" w:pos="567"/>
        </w:tabs>
        <w:suppressAutoHyphens w:val="0"/>
        <w:ind w:left="142"/>
        <w:jc w:val="both"/>
        <w:rPr>
          <w:bCs/>
          <w:color w:val="FF0000"/>
          <w:szCs w:val="24"/>
        </w:rPr>
      </w:pPr>
    </w:p>
    <w:p w14:paraId="5EA02967" w14:textId="77777777" w:rsidR="009E3741" w:rsidRPr="00265654" w:rsidRDefault="009E3741" w:rsidP="000E1F5B">
      <w:pPr>
        <w:widowControl/>
        <w:tabs>
          <w:tab w:val="left" w:pos="567"/>
        </w:tabs>
        <w:suppressAutoHyphens w:val="0"/>
        <w:jc w:val="both"/>
        <w:rPr>
          <w:bCs/>
          <w:color w:val="FF0000"/>
          <w:szCs w:val="24"/>
        </w:rPr>
      </w:pPr>
    </w:p>
    <w:p w14:paraId="63CE7AA6" w14:textId="5A1D7947" w:rsidR="003D682F" w:rsidRPr="00265654" w:rsidRDefault="003D682F" w:rsidP="003D682F">
      <w:pPr>
        <w:ind w:left="360"/>
        <w:jc w:val="center"/>
        <w:rPr>
          <w:b/>
          <w:szCs w:val="24"/>
        </w:rPr>
      </w:pPr>
      <w:r w:rsidRPr="00265654">
        <w:rPr>
          <w:b/>
          <w:szCs w:val="24"/>
        </w:rPr>
        <w:t xml:space="preserve">§ </w:t>
      </w:r>
      <w:r w:rsidR="00FF2319" w:rsidRPr="00265654">
        <w:rPr>
          <w:b/>
          <w:szCs w:val="24"/>
        </w:rPr>
        <w:t>10</w:t>
      </w:r>
      <w:r w:rsidRPr="00265654">
        <w:rPr>
          <w:b/>
          <w:szCs w:val="24"/>
        </w:rPr>
        <w:t>. GWARANCJA I RĘKOJMIA</w:t>
      </w:r>
    </w:p>
    <w:p w14:paraId="3175CA01" w14:textId="77777777" w:rsidR="0004683A" w:rsidRPr="00265654" w:rsidRDefault="0004683A" w:rsidP="003D682F">
      <w:pPr>
        <w:ind w:left="360"/>
        <w:jc w:val="center"/>
        <w:rPr>
          <w:b/>
          <w:szCs w:val="24"/>
        </w:rPr>
      </w:pPr>
    </w:p>
    <w:p w14:paraId="69B19711" w14:textId="77777777" w:rsidR="0008458B" w:rsidRPr="00265654" w:rsidRDefault="003D682F" w:rsidP="0008458B">
      <w:pPr>
        <w:pStyle w:val="Akapitzlist"/>
        <w:numPr>
          <w:ilvl w:val="0"/>
          <w:numId w:val="18"/>
        </w:numPr>
        <w:tabs>
          <w:tab w:val="left" w:pos="426"/>
        </w:tabs>
        <w:jc w:val="both"/>
        <w:rPr>
          <w:bCs/>
          <w:iCs/>
          <w:color w:val="000000"/>
          <w:szCs w:val="24"/>
        </w:rPr>
      </w:pPr>
      <w:r w:rsidRPr="00265654">
        <w:rPr>
          <w:bCs/>
          <w:iCs/>
          <w:color w:val="000000"/>
          <w:szCs w:val="24"/>
        </w:rPr>
        <w:t xml:space="preserve">Wykonawca na przedmiot umowy udziela gwarancji: </w:t>
      </w:r>
      <w:r w:rsidRPr="00265654">
        <w:rPr>
          <w:b/>
          <w:iCs/>
          <w:color w:val="000000"/>
          <w:szCs w:val="24"/>
        </w:rPr>
        <w:t>……</w:t>
      </w:r>
      <w:r w:rsidR="00E51C7D" w:rsidRPr="00265654">
        <w:rPr>
          <w:b/>
          <w:iCs/>
          <w:color w:val="000000"/>
          <w:szCs w:val="24"/>
        </w:rPr>
        <w:t>…</w:t>
      </w:r>
      <w:r w:rsidRPr="00265654">
        <w:rPr>
          <w:b/>
          <w:iCs/>
          <w:color w:val="000000"/>
          <w:szCs w:val="24"/>
        </w:rPr>
        <w:t xml:space="preserve"> miesiące</w:t>
      </w:r>
      <w:r w:rsidRPr="00265654">
        <w:rPr>
          <w:bCs/>
          <w:iCs/>
          <w:color w:val="000000"/>
          <w:szCs w:val="24"/>
        </w:rPr>
        <w:t>.</w:t>
      </w:r>
    </w:p>
    <w:p w14:paraId="7982A81E" w14:textId="77777777" w:rsidR="0008458B" w:rsidRPr="00265654" w:rsidRDefault="003D682F" w:rsidP="0008458B">
      <w:pPr>
        <w:pStyle w:val="Akapitzlist"/>
        <w:numPr>
          <w:ilvl w:val="0"/>
          <w:numId w:val="18"/>
        </w:numPr>
        <w:tabs>
          <w:tab w:val="left" w:pos="426"/>
        </w:tabs>
        <w:jc w:val="both"/>
        <w:rPr>
          <w:bCs/>
          <w:iCs/>
          <w:color w:val="000000"/>
          <w:szCs w:val="24"/>
        </w:rPr>
      </w:pPr>
      <w:r w:rsidRPr="00265654">
        <w:rPr>
          <w:bCs/>
          <w:iCs/>
          <w:color w:val="000000"/>
          <w:szCs w:val="24"/>
        </w:rPr>
        <w:t>Okres gwarancji rozpoczyna się od daty podpisania przez obie strony bezusterkowego protokołu odbioru</w:t>
      </w:r>
      <w:r w:rsidR="008834E2" w:rsidRPr="00265654">
        <w:rPr>
          <w:bCs/>
          <w:iCs/>
          <w:color w:val="000000"/>
          <w:szCs w:val="24"/>
        </w:rPr>
        <w:t xml:space="preserve"> </w:t>
      </w:r>
      <w:r w:rsidRPr="00265654">
        <w:rPr>
          <w:bCs/>
          <w:iCs/>
          <w:color w:val="000000"/>
          <w:szCs w:val="24"/>
        </w:rPr>
        <w:t>przedmiotu umowy.</w:t>
      </w:r>
    </w:p>
    <w:p w14:paraId="2A226084" w14:textId="77777777" w:rsidR="0008458B" w:rsidRPr="00265654" w:rsidRDefault="003D682F" w:rsidP="0008458B">
      <w:pPr>
        <w:pStyle w:val="Akapitzlist"/>
        <w:numPr>
          <w:ilvl w:val="0"/>
          <w:numId w:val="18"/>
        </w:numPr>
        <w:tabs>
          <w:tab w:val="left" w:pos="426"/>
        </w:tabs>
        <w:jc w:val="both"/>
        <w:rPr>
          <w:bCs/>
          <w:iCs/>
          <w:color w:val="000000"/>
          <w:szCs w:val="24"/>
        </w:rPr>
      </w:pPr>
      <w:r w:rsidRPr="00265654">
        <w:rPr>
          <w:bCs/>
          <w:iCs/>
          <w:color w:val="000000"/>
          <w:szCs w:val="24"/>
        </w:rPr>
        <w:t xml:space="preserve"> </w:t>
      </w:r>
      <w:r w:rsidRPr="00265654">
        <w:rPr>
          <w:bCs/>
          <w:iCs/>
          <w:szCs w:val="24"/>
        </w:rPr>
        <w:t>Serwis sprzętu obejmujący wszelkie czynności serwisowe przewidziane przez producenta oraz wymagane przeglądy i legalizacje w okresie gwarancji na koszt Wykonawcy.</w:t>
      </w:r>
    </w:p>
    <w:p w14:paraId="2E61B2F0" w14:textId="77777777" w:rsidR="0008458B" w:rsidRPr="00265654" w:rsidRDefault="003D682F" w:rsidP="0008458B">
      <w:pPr>
        <w:pStyle w:val="Akapitzlist"/>
        <w:numPr>
          <w:ilvl w:val="0"/>
          <w:numId w:val="18"/>
        </w:numPr>
        <w:tabs>
          <w:tab w:val="left" w:pos="426"/>
        </w:tabs>
        <w:jc w:val="both"/>
        <w:rPr>
          <w:bCs/>
          <w:iCs/>
          <w:color w:val="000000"/>
          <w:szCs w:val="24"/>
        </w:rPr>
      </w:pPr>
      <w:r w:rsidRPr="00265654">
        <w:rPr>
          <w:kern w:val="2"/>
          <w:szCs w:val="24"/>
        </w:rPr>
        <w:t xml:space="preserve">Przeglądy będą wykonywane pod adresem </w:t>
      </w:r>
      <w:r w:rsidRPr="00265654">
        <w:rPr>
          <w:bCs/>
          <w:iCs/>
          <w:color w:val="000000"/>
          <w:szCs w:val="24"/>
        </w:rPr>
        <w:t>wskazanym przez Zamawiającego na terenie administracyjnym</w:t>
      </w:r>
      <w:r w:rsidR="008834E2" w:rsidRPr="00265654">
        <w:rPr>
          <w:bCs/>
          <w:iCs/>
          <w:color w:val="000000"/>
          <w:szCs w:val="24"/>
        </w:rPr>
        <w:t xml:space="preserve"> </w:t>
      </w:r>
      <w:r w:rsidRPr="00265654">
        <w:rPr>
          <w:bCs/>
          <w:iCs/>
          <w:color w:val="000000"/>
          <w:szCs w:val="24"/>
        </w:rPr>
        <w:t>gminy Nurzec-Stacja.</w:t>
      </w:r>
    </w:p>
    <w:p w14:paraId="116807EC" w14:textId="0ED577CD" w:rsidR="003D682F" w:rsidRPr="00265654" w:rsidRDefault="003D682F" w:rsidP="0008458B">
      <w:pPr>
        <w:pStyle w:val="Akapitzlist"/>
        <w:numPr>
          <w:ilvl w:val="0"/>
          <w:numId w:val="18"/>
        </w:numPr>
        <w:tabs>
          <w:tab w:val="left" w:pos="426"/>
        </w:tabs>
        <w:jc w:val="both"/>
        <w:rPr>
          <w:bCs/>
          <w:iCs/>
          <w:color w:val="000000"/>
          <w:szCs w:val="24"/>
        </w:rPr>
      </w:pPr>
      <w:r w:rsidRPr="00265654">
        <w:rPr>
          <w:kern w:val="2"/>
          <w:szCs w:val="24"/>
        </w:rPr>
        <w:t>W trakcie trwania okresu gwarancji Zamawiający/Użytkownik zawiadomi Wykonawcę o powstałych</w:t>
      </w:r>
      <w:r w:rsidR="00E51C7D" w:rsidRPr="00265654">
        <w:rPr>
          <w:kern w:val="2"/>
          <w:szCs w:val="24"/>
        </w:rPr>
        <w:t xml:space="preserve"> </w:t>
      </w:r>
      <w:r w:rsidRPr="00265654">
        <w:rPr>
          <w:kern w:val="2"/>
          <w:szCs w:val="24"/>
        </w:rPr>
        <w:t>wadach lub usterkach przedmiotu umowy bezzwłoczne na adres</w:t>
      </w:r>
      <w:r w:rsidR="008834E2" w:rsidRPr="00265654">
        <w:rPr>
          <w:kern w:val="2"/>
          <w:szCs w:val="24"/>
        </w:rPr>
        <w:t xml:space="preserve"> </w:t>
      </w:r>
      <w:r w:rsidRPr="00265654">
        <w:rPr>
          <w:kern w:val="2"/>
          <w:szCs w:val="24"/>
        </w:rPr>
        <w:t>e-mail:  …………………...</w:t>
      </w:r>
      <w:r w:rsidR="00E51C7D" w:rsidRPr="00265654">
        <w:rPr>
          <w:kern w:val="2"/>
          <w:szCs w:val="24"/>
        </w:rPr>
        <w:t>.........................</w:t>
      </w:r>
    </w:p>
    <w:p w14:paraId="5F04A31A" w14:textId="543F29DB" w:rsidR="003D682F" w:rsidRPr="00265654" w:rsidRDefault="003D682F" w:rsidP="003D682F">
      <w:pPr>
        <w:widowControl/>
        <w:numPr>
          <w:ilvl w:val="0"/>
          <w:numId w:val="5"/>
        </w:numPr>
        <w:tabs>
          <w:tab w:val="left" w:pos="284"/>
        </w:tabs>
        <w:spacing w:line="100" w:lineRule="atLeast"/>
        <w:ind w:left="284"/>
        <w:jc w:val="both"/>
        <w:rPr>
          <w:rFonts w:eastAsia="SimSun"/>
          <w:kern w:val="2"/>
          <w:szCs w:val="24"/>
        </w:rPr>
      </w:pPr>
      <w:bookmarkStart w:id="2" w:name="_Hlk144278990"/>
      <w:r w:rsidRPr="00265654">
        <w:rPr>
          <w:szCs w:val="24"/>
        </w:rPr>
        <w:t>Czas usunięcia awarii w okresie gwarancji niezwłocznie po otrzymaniu pisemnego zawiadomienia (e-mail), maksymalnie do 14 dni. Gwarancja zostanie przedłużona o czas usunięcia gwarancji.</w:t>
      </w:r>
    </w:p>
    <w:p w14:paraId="4FF20964" w14:textId="58105581" w:rsidR="003D682F" w:rsidRPr="00265654" w:rsidRDefault="003D682F" w:rsidP="003D682F">
      <w:pPr>
        <w:widowControl/>
        <w:numPr>
          <w:ilvl w:val="0"/>
          <w:numId w:val="5"/>
        </w:numPr>
        <w:spacing w:line="276" w:lineRule="auto"/>
        <w:ind w:left="284"/>
        <w:jc w:val="both"/>
        <w:rPr>
          <w:bCs/>
          <w:iCs/>
          <w:color w:val="000000"/>
          <w:szCs w:val="24"/>
        </w:rPr>
      </w:pPr>
      <w:r w:rsidRPr="00265654">
        <w:rPr>
          <w:rFonts w:eastAsia="SimSun"/>
          <w:kern w:val="2"/>
          <w:szCs w:val="24"/>
        </w:rPr>
        <w:t>Jeżeli Wykonawca nie usunie wad w terminie określonym w ust. 6 Zamawiający</w:t>
      </w:r>
      <w:r w:rsidRPr="00265654">
        <w:rPr>
          <w:kern w:val="2"/>
          <w:szCs w:val="24"/>
        </w:rPr>
        <w:t>/Użytkownik</w:t>
      </w:r>
      <w:r w:rsidRPr="00265654">
        <w:rPr>
          <w:rFonts w:eastAsia="SimSun"/>
          <w:kern w:val="2"/>
          <w:szCs w:val="24"/>
        </w:rPr>
        <w:t xml:space="preserve"> po uprzednim zawiadomieniu Wykonawcy zleci ich usunięcie innemu podmiotowi na koszt i ryzyko Wykonawcy.</w:t>
      </w:r>
    </w:p>
    <w:bookmarkEnd w:id="2"/>
    <w:p w14:paraId="135F1F37" w14:textId="77777777" w:rsidR="003D682F" w:rsidRPr="00265654" w:rsidRDefault="003D682F" w:rsidP="003D682F">
      <w:pPr>
        <w:numPr>
          <w:ilvl w:val="0"/>
          <w:numId w:val="5"/>
        </w:numPr>
        <w:ind w:left="284"/>
        <w:jc w:val="both"/>
        <w:rPr>
          <w:szCs w:val="24"/>
        </w:rPr>
      </w:pPr>
      <w:r w:rsidRPr="00265654">
        <w:rPr>
          <w:bCs/>
          <w:iCs/>
          <w:color w:val="000000"/>
          <w:szCs w:val="24"/>
        </w:rPr>
        <w:t xml:space="preserve">Gwarancja obejmuje wszystkie usterki, wady oraz uszkodzenia wykryte podczas poprawnego, zgodnego z instrukcją użytkowania dostarczonego sprzętu. </w:t>
      </w:r>
    </w:p>
    <w:p w14:paraId="68B63BCF" w14:textId="7B1A5C79" w:rsidR="009E3741" w:rsidRDefault="003D682F" w:rsidP="003D682F">
      <w:pPr>
        <w:numPr>
          <w:ilvl w:val="0"/>
          <w:numId w:val="5"/>
        </w:numPr>
        <w:ind w:left="284"/>
        <w:jc w:val="both"/>
        <w:rPr>
          <w:szCs w:val="24"/>
        </w:rPr>
      </w:pPr>
      <w:r w:rsidRPr="00265654">
        <w:rPr>
          <w:szCs w:val="24"/>
        </w:rPr>
        <w:t>Niezależnie od gwarancji Zamawiającemu przysługują uprawnienia z tytułu rękojmi zgodnie z zasadami określonymi przez Kodeks Cywilny. Okres rękojmi jest równy okresowi gwarancji.</w:t>
      </w:r>
    </w:p>
    <w:p w14:paraId="35E65776" w14:textId="77777777" w:rsidR="000E1F5B" w:rsidRDefault="000E1F5B" w:rsidP="000E1F5B">
      <w:pPr>
        <w:ind w:left="284"/>
        <w:jc w:val="both"/>
        <w:rPr>
          <w:szCs w:val="24"/>
        </w:rPr>
      </w:pPr>
    </w:p>
    <w:p w14:paraId="4331CEB5" w14:textId="77777777" w:rsidR="000E1F5B" w:rsidRPr="000E1F5B" w:rsidRDefault="000E1F5B" w:rsidP="000E1F5B">
      <w:pPr>
        <w:ind w:left="284"/>
        <w:jc w:val="both"/>
        <w:rPr>
          <w:szCs w:val="24"/>
        </w:rPr>
      </w:pPr>
    </w:p>
    <w:p w14:paraId="1ECC4664" w14:textId="3D6BF7B8" w:rsidR="003D682F" w:rsidRPr="00265654" w:rsidRDefault="003D682F" w:rsidP="003D682F">
      <w:pPr>
        <w:ind w:left="426" w:hanging="426"/>
        <w:jc w:val="center"/>
        <w:rPr>
          <w:b/>
          <w:szCs w:val="24"/>
        </w:rPr>
      </w:pPr>
      <w:r w:rsidRPr="00265654">
        <w:rPr>
          <w:b/>
          <w:szCs w:val="24"/>
        </w:rPr>
        <w:t>§ 1</w:t>
      </w:r>
      <w:r w:rsidR="00FF2319" w:rsidRPr="00265654">
        <w:rPr>
          <w:b/>
          <w:szCs w:val="24"/>
        </w:rPr>
        <w:t>1</w:t>
      </w:r>
      <w:r w:rsidRPr="00265654">
        <w:rPr>
          <w:b/>
          <w:szCs w:val="24"/>
        </w:rPr>
        <w:t>. KARY UMOWNE</w:t>
      </w:r>
    </w:p>
    <w:p w14:paraId="4934DBCC" w14:textId="77777777" w:rsidR="003D682F" w:rsidRPr="00265654" w:rsidRDefault="003D682F" w:rsidP="003D682F">
      <w:pPr>
        <w:ind w:left="426" w:hanging="426"/>
        <w:jc w:val="center"/>
        <w:rPr>
          <w:szCs w:val="24"/>
        </w:rPr>
      </w:pPr>
    </w:p>
    <w:p w14:paraId="4C27CCC3" w14:textId="3A2E7A6C" w:rsidR="003D682F" w:rsidRPr="00265654" w:rsidRDefault="003D682F" w:rsidP="0008458B">
      <w:pPr>
        <w:ind w:left="426" w:hanging="426"/>
        <w:jc w:val="both"/>
        <w:rPr>
          <w:szCs w:val="24"/>
        </w:rPr>
      </w:pPr>
      <w:r w:rsidRPr="00265654">
        <w:rPr>
          <w:szCs w:val="24"/>
        </w:rPr>
        <w:t>1. Strony ustalają odpowiedzialność za niewykonanie lub nienależyte wykonanie zobowiązań umownych w formie kar umownych w następujących przypadkach i wysokościach:</w:t>
      </w:r>
    </w:p>
    <w:p w14:paraId="2DE727C9" w14:textId="77777777" w:rsidR="003D682F" w:rsidRPr="00265654" w:rsidRDefault="003D682F" w:rsidP="003D682F">
      <w:pPr>
        <w:ind w:left="567" w:hanging="426"/>
        <w:jc w:val="both"/>
        <w:rPr>
          <w:szCs w:val="24"/>
        </w:rPr>
      </w:pPr>
      <w:r w:rsidRPr="00265654">
        <w:rPr>
          <w:szCs w:val="24"/>
        </w:rPr>
        <w:t>1)</w:t>
      </w:r>
      <w:r w:rsidRPr="00265654">
        <w:rPr>
          <w:szCs w:val="24"/>
        </w:rPr>
        <w:tab/>
        <w:t>Wykonawca płaci Zamawiającemu kary umowne:</w:t>
      </w:r>
    </w:p>
    <w:p w14:paraId="17EE26C9" w14:textId="77777777" w:rsidR="003D682F" w:rsidRPr="00265654" w:rsidRDefault="003D682F" w:rsidP="003D682F">
      <w:pPr>
        <w:pStyle w:val="Tekstpodstawowywcity21"/>
        <w:spacing w:line="240" w:lineRule="auto"/>
        <w:ind w:left="993" w:hanging="426"/>
        <w:rPr>
          <w:rFonts w:ascii="Times New Roman" w:hAnsi="Times New Roman" w:cs="Times New Roman"/>
          <w:b w:val="0"/>
          <w:bCs w:val="0"/>
        </w:rPr>
      </w:pPr>
      <w:r w:rsidRPr="00265654">
        <w:rPr>
          <w:rFonts w:ascii="Times New Roman" w:hAnsi="Times New Roman" w:cs="Times New Roman"/>
          <w:b w:val="0"/>
          <w:bCs w:val="0"/>
        </w:rPr>
        <w:t xml:space="preserve">a) </w:t>
      </w:r>
      <w:r w:rsidRPr="00265654">
        <w:rPr>
          <w:rFonts w:ascii="Times New Roman" w:hAnsi="Times New Roman" w:cs="Times New Roman"/>
          <w:b w:val="0"/>
          <w:bCs w:val="0"/>
        </w:rPr>
        <w:tab/>
        <w:t>za zwłokę w oddaniu przedmiotu umowy 0,1% za każdy dzień zwłoki liczone</w:t>
      </w:r>
      <w:r w:rsidRPr="00265654">
        <w:rPr>
          <w:rFonts w:ascii="Times New Roman" w:hAnsi="Times New Roman" w:cs="Times New Roman"/>
          <w:b w:val="0"/>
          <w:bCs w:val="0"/>
        </w:rPr>
        <w:br/>
        <w:t>od wartości umownej,</w:t>
      </w:r>
    </w:p>
    <w:p w14:paraId="26529B8D" w14:textId="77777777" w:rsidR="003D682F" w:rsidRPr="00265654" w:rsidRDefault="003D682F" w:rsidP="003D682F">
      <w:pPr>
        <w:pStyle w:val="Tekstpodstawowywcity21"/>
        <w:spacing w:line="240" w:lineRule="auto"/>
        <w:ind w:left="993" w:hanging="426"/>
        <w:rPr>
          <w:rFonts w:ascii="Times New Roman" w:hAnsi="Times New Roman" w:cs="Times New Roman"/>
          <w:b w:val="0"/>
          <w:bCs w:val="0"/>
        </w:rPr>
      </w:pPr>
      <w:r w:rsidRPr="00265654">
        <w:rPr>
          <w:rFonts w:ascii="Times New Roman" w:hAnsi="Times New Roman" w:cs="Times New Roman"/>
          <w:b w:val="0"/>
          <w:bCs w:val="0"/>
        </w:rPr>
        <w:t>b)</w:t>
      </w:r>
      <w:r w:rsidRPr="00265654">
        <w:rPr>
          <w:rFonts w:ascii="Times New Roman" w:hAnsi="Times New Roman" w:cs="Times New Roman"/>
          <w:b w:val="0"/>
          <w:bCs w:val="0"/>
        </w:rPr>
        <w:tab/>
        <w:t xml:space="preserve">za odstąpienie od Umowy z przyczyn zależnych od Wykonawcy w wysokości 10% wynagrodzenia za przedmiot Umowy; </w:t>
      </w:r>
    </w:p>
    <w:p w14:paraId="4A264258" w14:textId="77777777" w:rsidR="003D682F" w:rsidRPr="00265654" w:rsidRDefault="003D682F" w:rsidP="003D682F">
      <w:pPr>
        <w:pStyle w:val="Tekstpodstawowywcity21"/>
        <w:spacing w:line="240" w:lineRule="auto"/>
        <w:ind w:left="993" w:hanging="426"/>
        <w:rPr>
          <w:rFonts w:ascii="Times New Roman" w:hAnsi="Times New Roman" w:cs="Times New Roman"/>
        </w:rPr>
      </w:pPr>
      <w:r w:rsidRPr="00265654">
        <w:rPr>
          <w:rFonts w:ascii="Times New Roman" w:hAnsi="Times New Roman" w:cs="Times New Roman"/>
          <w:b w:val="0"/>
          <w:bCs w:val="0"/>
        </w:rPr>
        <w:t>c)   za zwłokę w usunięciu wad i usterek stwierdzonych w okresie gwarancji w wysokości 0,2% wartości brutto przedmiotu umowy za każdy dzień zwłoki w usunięciu wad i usterek zgodnie z terminami określonymi w niniejszej umowie.</w:t>
      </w:r>
    </w:p>
    <w:p w14:paraId="38CC06CE" w14:textId="77777777" w:rsidR="003D682F" w:rsidRPr="00265654" w:rsidRDefault="003D682F" w:rsidP="003D682F">
      <w:pPr>
        <w:jc w:val="both"/>
        <w:rPr>
          <w:szCs w:val="24"/>
        </w:rPr>
      </w:pPr>
      <w:r w:rsidRPr="00265654">
        <w:rPr>
          <w:szCs w:val="24"/>
        </w:rPr>
        <w:t xml:space="preserve"> 2.   Zamawiający płaci Wykonawcy kary umowne:</w:t>
      </w:r>
    </w:p>
    <w:p w14:paraId="062DE8B4" w14:textId="5A83F86F" w:rsidR="003D682F" w:rsidRPr="00265654" w:rsidRDefault="003D682F" w:rsidP="003D682F">
      <w:pPr>
        <w:pStyle w:val="Tekstpodstawowywcity21"/>
        <w:spacing w:line="240" w:lineRule="auto"/>
        <w:ind w:left="993" w:hanging="426"/>
        <w:rPr>
          <w:rFonts w:ascii="Times New Roman" w:hAnsi="Times New Roman" w:cs="Times New Roman"/>
          <w:b w:val="0"/>
          <w:bCs w:val="0"/>
        </w:rPr>
      </w:pPr>
      <w:r w:rsidRPr="00265654">
        <w:rPr>
          <w:rFonts w:ascii="Times New Roman" w:hAnsi="Times New Roman" w:cs="Times New Roman"/>
          <w:b w:val="0"/>
          <w:bCs w:val="0"/>
        </w:rPr>
        <w:t xml:space="preserve">a) </w:t>
      </w:r>
      <w:r w:rsidRPr="00265654">
        <w:rPr>
          <w:rFonts w:ascii="Times New Roman" w:hAnsi="Times New Roman" w:cs="Times New Roman"/>
          <w:b w:val="0"/>
          <w:bCs w:val="0"/>
        </w:rPr>
        <w:tab/>
        <w:t>za zwłokę w przystąpieniu do odbioru przedmiotu Umowy z winy Zamawiającego w wysokości 0,1% wysokości przedmiotu Umowy</w:t>
      </w:r>
      <w:r w:rsidR="00E51C7D" w:rsidRPr="00265654">
        <w:rPr>
          <w:rFonts w:ascii="Times New Roman" w:hAnsi="Times New Roman" w:cs="Times New Roman"/>
          <w:b w:val="0"/>
          <w:bCs w:val="0"/>
        </w:rPr>
        <w:t xml:space="preserve"> </w:t>
      </w:r>
      <w:r w:rsidRPr="00265654">
        <w:rPr>
          <w:rFonts w:ascii="Times New Roman" w:hAnsi="Times New Roman" w:cs="Times New Roman"/>
          <w:b w:val="0"/>
          <w:bCs w:val="0"/>
        </w:rPr>
        <w:t>za każdy dzień zwłoki, licząc od następnego dnia po terminie, w którym odbiór powinien się rozpocząć,</w:t>
      </w:r>
    </w:p>
    <w:p w14:paraId="2A44E908" w14:textId="13DEAC85" w:rsidR="003D682F" w:rsidRPr="00265654" w:rsidRDefault="003D682F" w:rsidP="003D682F">
      <w:pPr>
        <w:pStyle w:val="Tekstpodstawowywcity21"/>
        <w:spacing w:line="240" w:lineRule="auto"/>
        <w:ind w:left="993" w:hanging="426"/>
        <w:rPr>
          <w:rFonts w:ascii="Times New Roman" w:hAnsi="Times New Roman" w:cs="Times New Roman"/>
          <w:b w:val="0"/>
          <w:bCs w:val="0"/>
        </w:rPr>
      </w:pPr>
      <w:r w:rsidRPr="00265654">
        <w:rPr>
          <w:rFonts w:ascii="Times New Roman" w:hAnsi="Times New Roman" w:cs="Times New Roman"/>
          <w:b w:val="0"/>
          <w:bCs w:val="0"/>
        </w:rPr>
        <w:t>b)</w:t>
      </w:r>
      <w:r w:rsidRPr="00265654">
        <w:rPr>
          <w:rFonts w:ascii="Times New Roman" w:hAnsi="Times New Roman" w:cs="Times New Roman"/>
          <w:b w:val="0"/>
          <w:bCs w:val="0"/>
        </w:rPr>
        <w:tab/>
        <w:t>z tytułu odstąpienia od umowy z przyczyn zależnych od Zamawiającego w wysokości 10% wynagrodzenia za przedmiot Umowy, chyba że odstąpienie od umowy nastąpiło na podstawie art. 456 ust. 1, PZP.</w:t>
      </w:r>
    </w:p>
    <w:p w14:paraId="30AC8EC1" w14:textId="12B91D4F" w:rsidR="003D682F" w:rsidRPr="00265654" w:rsidRDefault="003D682F" w:rsidP="003D682F">
      <w:pPr>
        <w:pStyle w:val="Tekstpodstawowywcity21"/>
        <w:spacing w:line="240" w:lineRule="auto"/>
        <w:ind w:left="0"/>
        <w:rPr>
          <w:rFonts w:ascii="Times New Roman" w:hAnsi="Times New Roman" w:cs="Times New Roman"/>
        </w:rPr>
      </w:pPr>
      <w:r w:rsidRPr="00265654">
        <w:rPr>
          <w:rFonts w:ascii="Times New Roman" w:hAnsi="Times New Roman" w:cs="Times New Roman"/>
          <w:b w:val="0"/>
          <w:bCs w:val="0"/>
        </w:rPr>
        <w:t xml:space="preserve">3. </w:t>
      </w:r>
      <w:r w:rsidR="0004683A" w:rsidRPr="00265654">
        <w:rPr>
          <w:rFonts w:ascii="Times New Roman" w:hAnsi="Times New Roman" w:cs="Times New Roman"/>
          <w:b w:val="0"/>
          <w:bCs w:val="0"/>
        </w:rPr>
        <w:t xml:space="preserve"> </w:t>
      </w:r>
      <w:r w:rsidRPr="00265654">
        <w:rPr>
          <w:rFonts w:ascii="Times New Roman" w:hAnsi="Times New Roman" w:cs="Times New Roman"/>
          <w:b w:val="0"/>
          <w:bCs w:val="0"/>
        </w:rPr>
        <w:t>Łączna maksymalna wysokość kar umownych nie może przekraczać 30% wynagrodzenia umownego.</w:t>
      </w:r>
    </w:p>
    <w:p w14:paraId="66ED5A74" w14:textId="77777777" w:rsidR="003D682F" w:rsidRPr="00265654" w:rsidRDefault="003D682F" w:rsidP="003D682F">
      <w:pPr>
        <w:ind w:left="426" w:hanging="426"/>
        <w:jc w:val="both"/>
        <w:rPr>
          <w:szCs w:val="24"/>
        </w:rPr>
      </w:pPr>
      <w:r w:rsidRPr="00265654">
        <w:rPr>
          <w:szCs w:val="24"/>
        </w:rPr>
        <w:lastRenderedPageBreak/>
        <w:t>4. Jeżeli kara umowna nie pokryje poniesionej szkody, strony mogą dochodzić odszkodowania uzupełniającego na zasadach określonych przez Kodeks Cywilny.</w:t>
      </w:r>
    </w:p>
    <w:p w14:paraId="1E055DA1" w14:textId="77777777" w:rsidR="009E3741" w:rsidRPr="00265654" w:rsidRDefault="009E3741" w:rsidP="000E1F5B">
      <w:pPr>
        <w:jc w:val="both"/>
        <w:rPr>
          <w:szCs w:val="24"/>
        </w:rPr>
      </w:pPr>
    </w:p>
    <w:p w14:paraId="24A09DA4" w14:textId="41D47885" w:rsidR="003D682F" w:rsidRPr="00265654" w:rsidRDefault="003D682F" w:rsidP="003D682F">
      <w:pPr>
        <w:ind w:left="426" w:hanging="426"/>
        <w:jc w:val="center"/>
        <w:rPr>
          <w:b/>
          <w:szCs w:val="24"/>
        </w:rPr>
      </w:pPr>
      <w:r w:rsidRPr="00265654">
        <w:rPr>
          <w:b/>
          <w:szCs w:val="24"/>
        </w:rPr>
        <w:t>§ 1</w:t>
      </w:r>
      <w:r w:rsidR="00FF2319" w:rsidRPr="00265654">
        <w:rPr>
          <w:b/>
          <w:szCs w:val="24"/>
        </w:rPr>
        <w:t>2</w:t>
      </w:r>
      <w:r w:rsidRPr="00265654">
        <w:rPr>
          <w:b/>
          <w:szCs w:val="24"/>
        </w:rPr>
        <w:t>. ODSTĄPIENIE OD UMOWY</w:t>
      </w:r>
    </w:p>
    <w:p w14:paraId="4EA2CA45" w14:textId="77777777" w:rsidR="003D682F" w:rsidRPr="00265654" w:rsidRDefault="003D682F" w:rsidP="003D682F">
      <w:pPr>
        <w:ind w:left="426" w:hanging="426"/>
        <w:jc w:val="center"/>
        <w:rPr>
          <w:szCs w:val="24"/>
        </w:rPr>
      </w:pPr>
    </w:p>
    <w:p w14:paraId="40CC6350" w14:textId="70E66EE2" w:rsidR="003D682F" w:rsidRPr="00265654" w:rsidRDefault="003D682F" w:rsidP="003D682F">
      <w:pPr>
        <w:ind w:left="426" w:hanging="426"/>
        <w:jc w:val="both"/>
        <w:rPr>
          <w:szCs w:val="24"/>
        </w:rPr>
      </w:pPr>
      <w:r w:rsidRPr="00265654">
        <w:rPr>
          <w:szCs w:val="24"/>
        </w:rPr>
        <w:t>1.</w:t>
      </w:r>
      <w:r w:rsidRPr="00265654">
        <w:rPr>
          <w:szCs w:val="24"/>
        </w:rPr>
        <w:tab/>
        <w:t xml:space="preserve">Strony postanawiają, że oprócz wypadków wymienionych w tytule XV Kodeksu Cywilnego oraz art. </w:t>
      </w:r>
      <w:r w:rsidRPr="00265654">
        <w:rPr>
          <w:color w:val="000000"/>
          <w:szCs w:val="24"/>
        </w:rPr>
        <w:t xml:space="preserve">456 </w:t>
      </w:r>
      <w:r w:rsidRPr="00265654">
        <w:rPr>
          <w:szCs w:val="24"/>
        </w:rPr>
        <w:t xml:space="preserve">Prawa </w:t>
      </w:r>
      <w:r w:rsidR="00FF2319" w:rsidRPr="00265654">
        <w:rPr>
          <w:szCs w:val="24"/>
        </w:rPr>
        <w:t>Z</w:t>
      </w:r>
      <w:r w:rsidRPr="00265654">
        <w:rPr>
          <w:szCs w:val="24"/>
        </w:rPr>
        <w:t xml:space="preserve">amówień </w:t>
      </w:r>
      <w:r w:rsidR="00FF2319" w:rsidRPr="00265654">
        <w:rPr>
          <w:szCs w:val="24"/>
        </w:rPr>
        <w:t>P</w:t>
      </w:r>
      <w:r w:rsidRPr="00265654">
        <w:rPr>
          <w:szCs w:val="24"/>
        </w:rPr>
        <w:t>ublicznych przysługuje im prawo odstąpienia od Umowy w następujących wypadkach:</w:t>
      </w:r>
    </w:p>
    <w:p w14:paraId="7C0AB985" w14:textId="77777777" w:rsidR="003D682F" w:rsidRPr="00265654" w:rsidRDefault="003D682F" w:rsidP="003D682F">
      <w:pPr>
        <w:ind w:left="851" w:hanging="426"/>
        <w:jc w:val="both"/>
        <w:rPr>
          <w:szCs w:val="24"/>
        </w:rPr>
      </w:pPr>
      <w:r w:rsidRPr="00265654">
        <w:rPr>
          <w:szCs w:val="24"/>
        </w:rPr>
        <w:t>1)</w:t>
      </w:r>
      <w:r w:rsidRPr="00265654">
        <w:rPr>
          <w:szCs w:val="24"/>
        </w:rPr>
        <w:tab/>
        <w:t>Wykonawca może odstąpić od Umowy, jeżeli:</w:t>
      </w:r>
    </w:p>
    <w:p w14:paraId="427C0BC4" w14:textId="1FB45251" w:rsidR="003D682F" w:rsidRPr="00265654" w:rsidRDefault="003D682F" w:rsidP="003D682F">
      <w:pPr>
        <w:ind w:left="1260" w:hanging="426"/>
        <w:jc w:val="both"/>
        <w:rPr>
          <w:szCs w:val="24"/>
        </w:rPr>
      </w:pPr>
      <w:r w:rsidRPr="00265654">
        <w:rPr>
          <w:szCs w:val="24"/>
        </w:rPr>
        <w:t>a)</w:t>
      </w:r>
      <w:r w:rsidR="00E51C7D" w:rsidRPr="00265654">
        <w:rPr>
          <w:szCs w:val="24"/>
        </w:rPr>
        <w:t xml:space="preserve"> </w:t>
      </w:r>
      <w:r w:rsidRPr="00265654">
        <w:rPr>
          <w:szCs w:val="24"/>
        </w:rPr>
        <w:t>Zamawiający nie dokonuje zapłaty za faktury Wykonawcy w okresie dłuższym niż 150 dni licząc od ustalonego terminu zapłaty jak w § 6 ust. 1,</w:t>
      </w:r>
    </w:p>
    <w:p w14:paraId="2BDC4023" w14:textId="77777777" w:rsidR="003D682F" w:rsidRPr="00265654" w:rsidRDefault="003D682F" w:rsidP="003D682F">
      <w:pPr>
        <w:ind w:left="1276" w:hanging="426"/>
        <w:jc w:val="both"/>
        <w:rPr>
          <w:szCs w:val="24"/>
        </w:rPr>
      </w:pPr>
      <w:r w:rsidRPr="00265654">
        <w:rPr>
          <w:szCs w:val="24"/>
        </w:rPr>
        <w:t>b) Zamawiający odmawia bez uzasadnionych przyczyn odbioru dostaw,</w:t>
      </w:r>
    </w:p>
    <w:p w14:paraId="3B9541B4" w14:textId="77777777" w:rsidR="003D682F" w:rsidRPr="00265654" w:rsidRDefault="003D682F" w:rsidP="003D682F">
      <w:pPr>
        <w:ind w:left="1276" w:hanging="426"/>
        <w:jc w:val="both"/>
        <w:rPr>
          <w:szCs w:val="24"/>
        </w:rPr>
      </w:pPr>
      <w:r w:rsidRPr="00265654">
        <w:rPr>
          <w:szCs w:val="24"/>
        </w:rPr>
        <w:t xml:space="preserve">c) Zamawiający ogłasza upadłość lub rozwiązuje firmę; </w:t>
      </w:r>
    </w:p>
    <w:p w14:paraId="680658B3" w14:textId="77777777" w:rsidR="003D682F" w:rsidRPr="00265654" w:rsidRDefault="003D682F" w:rsidP="003D682F">
      <w:pPr>
        <w:ind w:left="851" w:hanging="426"/>
        <w:jc w:val="both"/>
        <w:rPr>
          <w:szCs w:val="24"/>
        </w:rPr>
      </w:pPr>
      <w:r w:rsidRPr="00265654">
        <w:rPr>
          <w:szCs w:val="24"/>
        </w:rPr>
        <w:t>2)</w:t>
      </w:r>
      <w:r w:rsidRPr="00265654">
        <w:rPr>
          <w:szCs w:val="24"/>
        </w:rPr>
        <w:tab/>
        <w:t>Zamawiający może odstąpić od Umowy, jeżeli:</w:t>
      </w:r>
    </w:p>
    <w:p w14:paraId="5685C1B6" w14:textId="77777777" w:rsidR="003D682F" w:rsidRPr="00265654" w:rsidRDefault="003D682F" w:rsidP="003D682F">
      <w:pPr>
        <w:ind w:left="1276" w:hanging="426"/>
        <w:jc w:val="both"/>
        <w:rPr>
          <w:szCs w:val="24"/>
        </w:rPr>
      </w:pPr>
      <w:r w:rsidRPr="00265654">
        <w:rPr>
          <w:szCs w:val="24"/>
        </w:rPr>
        <w:t xml:space="preserve">a) </w:t>
      </w:r>
      <w:r w:rsidRPr="00265654">
        <w:rPr>
          <w:szCs w:val="24"/>
        </w:rPr>
        <w:tab/>
        <w:t>zostanie ogłoszona upadłość Wykonawcy lub rozwiązanie firmy,</w:t>
      </w:r>
    </w:p>
    <w:p w14:paraId="64655887" w14:textId="77777777" w:rsidR="003D682F" w:rsidRPr="00265654" w:rsidRDefault="003D682F" w:rsidP="003D682F">
      <w:pPr>
        <w:ind w:left="1276" w:hanging="426"/>
        <w:jc w:val="both"/>
        <w:rPr>
          <w:szCs w:val="24"/>
        </w:rPr>
      </w:pPr>
      <w:r w:rsidRPr="00265654">
        <w:rPr>
          <w:szCs w:val="24"/>
        </w:rPr>
        <w:t xml:space="preserve">b) </w:t>
      </w:r>
      <w:r w:rsidRPr="00265654">
        <w:rPr>
          <w:szCs w:val="24"/>
        </w:rPr>
        <w:tab/>
        <w:t>nie realizuje przedmiotu zamówienia w określonych terminach (z uwzględnieniem § 3 umowy),</w:t>
      </w:r>
    </w:p>
    <w:p w14:paraId="30558201" w14:textId="00609028" w:rsidR="003D682F" w:rsidRPr="00265654" w:rsidRDefault="003D682F" w:rsidP="008834E2">
      <w:pPr>
        <w:pStyle w:val="Tekstpodstawowywcity21"/>
        <w:spacing w:line="240" w:lineRule="auto"/>
        <w:ind w:left="851" w:hanging="1"/>
        <w:rPr>
          <w:rFonts w:ascii="Times New Roman" w:hAnsi="Times New Roman" w:cs="Times New Roman"/>
          <w:b w:val="0"/>
          <w:bCs w:val="0"/>
          <w:color w:val="auto"/>
        </w:rPr>
      </w:pPr>
      <w:r w:rsidRPr="00265654">
        <w:rPr>
          <w:rFonts w:ascii="Times New Roman" w:hAnsi="Times New Roman" w:cs="Times New Roman"/>
          <w:b w:val="0"/>
          <w:bCs w:val="0"/>
        </w:rPr>
        <w:t xml:space="preserve">c) </w:t>
      </w:r>
      <w:r w:rsidRPr="00265654">
        <w:rPr>
          <w:rFonts w:ascii="Times New Roman" w:hAnsi="Times New Roman" w:cs="Times New Roman"/>
          <w:b w:val="0"/>
          <w:bCs w:val="0"/>
          <w:color w:val="auto"/>
        </w:rPr>
        <w:t>w razie wystąpienia istotnej zmiany okoliczności powodującej, że wykonanie umowy nie leży w interesie publicznym, czego nie można było przewidzieć w chwili zawarcia umowy, Zamawiający może odstąpić od umowy w terminie 30 dni od dnia powzięcia wiadomości o tych okolicznościach.</w:t>
      </w:r>
    </w:p>
    <w:p w14:paraId="7482A563" w14:textId="5991DCB7" w:rsidR="009E3741" w:rsidRDefault="003D682F" w:rsidP="000E1F5B">
      <w:pPr>
        <w:ind w:left="426" w:hanging="426"/>
        <w:jc w:val="both"/>
        <w:rPr>
          <w:szCs w:val="24"/>
        </w:rPr>
      </w:pPr>
      <w:r w:rsidRPr="00265654">
        <w:rPr>
          <w:szCs w:val="24"/>
        </w:rPr>
        <w:t xml:space="preserve"> </w:t>
      </w:r>
    </w:p>
    <w:p w14:paraId="1F939A1E" w14:textId="77777777" w:rsidR="000E1F5B" w:rsidRPr="000E1F5B" w:rsidRDefault="000E1F5B" w:rsidP="000E1F5B">
      <w:pPr>
        <w:ind w:left="426" w:hanging="426"/>
        <w:jc w:val="both"/>
        <w:rPr>
          <w:szCs w:val="24"/>
        </w:rPr>
      </w:pPr>
    </w:p>
    <w:p w14:paraId="6AD73D81" w14:textId="68748BEF" w:rsidR="003D682F" w:rsidRPr="00265654" w:rsidRDefault="003D682F" w:rsidP="003D682F">
      <w:pPr>
        <w:ind w:left="426" w:hanging="426"/>
        <w:jc w:val="center"/>
        <w:rPr>
          <w:b/>
          <w:szCs w:val="24"/>
        </w:rPr>
      </w:pPr>
      <w:r w:rsidRPr="00265654">
        <w:rPr>
          <w:b/>
          <w:szCs w:val="24"/>
        </w:rPr>
        <w:t>§ 1</w:t>
      </w:r>
      <w:r w:rsidR="00FF2319" w:rsidRPr="00265654">
        <w:rPr>
          <w:b/>
          <w:szCs w:val="24"/>
        </w:rPr>
        <w:t>3</w:t>
      </w:r>
      <w:r w:rsidRPr="00265654">
        <w:rPr>
          <w:b/>
          <w:szCs w:val="24"/>
        </w:rPr>
        <w:t>. ZMIANY W UMOWIE</w:t>
      </w:r>
    </w:p>
    <w:p w14:paraId="08918A3B" w14:textId="77777777" w:rsidR="003D682F" w:rsidRPr="00265654" w:rsidRDefault="003D682F" w:rsidP="003D682F">
      <w:pPr>
        <w:ind w:left="426" w:hanging="426"/>
        <w:jc w:val="center"/>
        <w:rPr>
          <w:bCs/>
          <w:szCs w:val="24"/>
        </w:rPr>
      </w:pPr>
    </w:p>
    <w:p w14:paraId="5E5F7D64" w14:textId="77777777" w:rsidR="003D682F" w:rsidRPr="00265654" w:rsidRDefault="003D682F" w:rsidP="003D682F">
      <w:pPr>
        <w:numPr>
          <w:ilvl w:val="3"/>
          <w:numId w:val="5"/>
        </w:numPr>
        <w:ind w:left="284"/>
        <w:jc w:val="both"/>
        <w:rPr>
          <w:szCs w:val="24"/>
        </w:rPr>
      </w:pPr>
      <w:r w:rsidRPr="00265654">
        <w:rPr>
          <w:bCs/>
          <w:szCs w:val="24"/>
        </w:rPr>
        <w:t xml:space="preserve">Zamawiający przewiduje możliwość zmian postanowień umowy bez konieczności przeprowadzenia nowego postępowania o udzielenie zamówienia, z uwzględnieniem przesłanek wskazanych w art.455 ustawy </w:t>
      </w:r>
      <w:proofErr w:type="spellStart"/>
      <w:r w:rsidRPr="00265654">
        <w:rPr>
          <w:bCs/>
          <w:szCs w:val="24"/>
        </w:rPr>
        <w:t>Pzp</w:t>
      </w:r>
      <w:proofErr w:type="spellEnd"/>
      <w:r w:rsidRPr="00265654">
        <w:rPr>
          <w:bCs/>
          <w:szCs w:val="24"/>
        </w:rPr>
        <w:t>.</w:t>
      </w:r>
    </w:p>
    <w:p w14:paraId="105A452A" w14:textId="77777777" w:rsidR="003D682F" w:rsidRPr="00265654" w:rsidRDefault="003D682F" w:rsidP="003D682F">
      <w:pPr>
        <w:pStyle w:val="Tekstpodstawowywcity21"/>
        <w:spacing w:line="240" w:lineRule="auto"/>
        <w:ind w:left="142" w:hanging="284"/>
        <w:rPr>
          <w:rFonts w:ascii="Times New Roman" w:hAnsi="Times New Roman" w:cs="Times New Roman"/>
          <w:b w:val="0"/>
          <w:bCs w:val="0"/>
        </w:rPr>
      </w:pPr>
      <w:r w:rsidRPr="00265654">
        <w:rPr>
          <w:rFonts w:ascii="Times New Roman" w:hAnsi="Times New Roman" w:cs="Times New Roman"/>
          <w:b w:val="0"/>
          <w:bCs w:val="0"/>
        </w:rPr>
        <w:t>2.    Warunki wprowadzenia zmian w umowie są następujące:</w:t>
      </w:r>
    </w:p>
    <w:p w14:paraId="721C1BF2" w14:textId="77777777" w:rsidR="003D682F" w:rsidRPr="00265654" w:rsidRDefault="003D682F" w:rsidP="003D682F">
      <w:pPr>
        <w:pStyle w:val="Tekstpodstawowywcity21"/>
        <w:spacing w:line="240" w:lineRule="auto"/>
        <w:ind w:left="284"/>
        <w:rPr>
          <w:rFonts w:ascii="Times New Roman" w:hAnsi="Times New Roman" w:cs="Times New Roman"/>
          <w:b w:val="0"/>
          <w:bCs w:val="0"/>
        </w:rPr>
      </w:pPr>
      <w:r w:rsidRPr="00265654">
        <w:rPr>
          <w:rFonts w:ascii="Times New Roman" w:hAnsi="Times New Roman" w:cs="Times New Roman"/>
          <w:b w:val="0"/>
          <w:bCs w:val="0"/>
        </w:rPr>
        <w:t>a) Działania siły wyższej.</w:t>
      </w:r>
    </w:p>
    <w:p w14:paraId="3B68FBE4" w14:textId="481386BA" w:rsidR="003D682F" w:rsidRPr="00265654" w:rsidRDefault="003D682F" w:rsidP="003D682F">
      <w:pPr>
        <w:pStyle w:val="Tekstpodstawowywcity21"/>
        <w:spacing w:line="240" w:lineRule="auto"/>
        <w:ind w:left="284"/>
        <w:rPr>
          <w:rFonts w:ascii="Times New Roman" w:hAnsi="Times New Roman" w:cs="Times New Roman"/>
          <w:b w:val="0"/>
          <w:bCs w:val="0"/>
        </w:rPr>
      </w:pPr>
      <w:r w:rsidRPr="00265654">
        <w:rPr>
          <w:rFonts w:ascii="Times New Roman" w:hAnsi="Times New Roman" w:cs="Times New Roman"/>
          <w:b w:val="0"/>
          <w:bCs w:val="0"/>
        </w:rPr>
        <w:t>b)</w:t>
      </w:r>
      <w:r w:rsidR="00E51C7D" w:rsidRPr="00265654">
        <w:rPr>
          <w:rFonts w:ascii="Times New Roman" w:hAnsi="Times New Roman" w:cs="Times New Roman"/>
          <w:b w:val="0"/>
          <w:bCs w:val="0"/>
        </w:rPr>
        <w:t xml:space="preserve"> </w:t>
      </w:r>
      <w:r w:rsidRPr="00265654">
        <w:rPr>
          <w:rFonts w:ascii="Times New Roman" w:hAnsi="Times New Roman" w:cs="Times New Roman"/>
          <w:b w:val="0"/>
          <w:bCs w:val="0"/>
        </w:rPr>
        <w:t>Zmiana zaoferowanego przedmiotu zamówienia na inny o parametrach tożsamych lub lepszych od przyjętych w ofercie w przypadku wycofania z rynku oferowanego sprzętu.</w:t>
      </w:r>
    </w:p>
    <w:p w14:paraId="45941FBC" w14:textId="7ADD8ECD" w:rsidR="003D682F" w:rsidRPr="00265654" w:rsidRDefault="003D682F" w:rsidP="003D682F">
      <w:pPr>
        <w:pStyle w:val="Tekstpodstawowywcity21"/>
        <w:spacing w:line="240" w:lineRule="auto"/>
        <w:ind w:left="284"/>
        <w:rPr>
          <w:rFonts w:ascii="Times New Roman" w:hAnsi="Times New Roman" w:cs="Times New Roman"/>
          <w:b w:val="0"/>
          <w:bCs w:val="0"/>
        </w:rPr>
      </w:pPr>
      <w:r w:rsidRPr="00265654">
        <w:rPr>
          <w:rFonts w:ascii="Times New Roman" w:hAnsi="Times New Roman" w:cs="Times New Roman"/>
          <w:b w:val="0"/>
          <w:bCs w:val="0"/>
        </w:rPr>
        <w:t>c)</w:t>
      </w:r>
      <w:r w:rsidR="00E51C7D" w:rsidRPr="00265654">
        <w:rPr>
          <w:rFonts w:ascii="Times New Roman" w:hAnsi="Times New Roman" w:cs="Times New Roman"/>
          <w:b w:val="0"/>
          <w:bCs w:val="0"/>
        </w:rPr>
        <w:t xml:space="preserve"> </w:t>
      </w:r>
      <w:r w:rsidRPr="00265654">
        <w:rPr>
          <w:rFonts w:ascii="Times New Roman" w:hAnsi="Times New Roman" w:cs="Times New Roman"/>
          <w:b w:val="0"/>
          <w:bCs w:val="0"/>
        </w:rPr>
        <w:t>Zmian wysokości wynagrodzenia w przypadku zmiany ustawowej stawki VAT oraz podatku akcyzowego</w:t>
      </w:r>
      <w:r w:rsidR="00E51C7D" w:rsidRPr="00265654">
        <w:rPr>
          <w:rFonts w:ascii="Times New Roman" w:hAnsi="Times New Roman" w:cs="Times New Roman"/>
          <w:b w:val="0"/>
          <w:bCs w:val="0"/>
        </w:rPr>
        <w:t xml:space="preserve"> </w:t>
      </w:r>
      <w:r w:rsidRPr="00265654">
        <w:rPr>
          <w:rFonts w:ascii="Times New Roman" w:hAnsi="Times New Roman" w:cs="Times New Roman"/>
          <w:b w:val="0"/>
          <w:bCs w:val="0"/>
        </w:rPr>
        <w:t>w okresie realizacji umowy – dotyczy wynagrodzenia za dostawy, których nie zafakturowano na dzień</w:t>
      </w:r>
      <w:r w:rsidR="00E51C7D" w:rsidRPr="00265654">
        <w:rPr>
          <w:rFonts w:ascii="Times New Roman" w:hAnsi="Times New Roman" w:cs="Times New Roman"/>
          <w:b w:val="0"/>
          <w:bCs w:val="0"/>
        </w:rPr>
        <w:t xml:space="preserve"> </w:t>
      </w:r>
      <w:r w:rsidRPr="00265654">
        <w:rPr>
          <w:rFonts w:ascii="Times New Roman" w:hAnsi="Times New Roman" w:cs="Times New Roman"/>
          <w:b w:val="0"/>
          <w:bCs w:val="0"/>
        </w:rPr>
        <w:t>wejścia w życie przepisów o zmianie VAT.</w:t>
      </w:r>
    </w:p>
    <w:p w14:paraId="489DFA8A" w14:textId="77777777" w:rsidR="009E3741" w:rsidRDefault="009E3741" w:rsidP="000E1F5B">
      <w:pPr>
        <w:pStyle w:val="Tekstpodstawowywcity21"/>
        <w:spacing w:line="240" w:lineRule="auto"/>
        <w:ind w:left="0"/>
        <w:rPr>
          <w:rFonts w:ascii="Times New Roman" w:hAnsi="Times New Roman" w:cs="Times New Roman"/>
          <w:b w:val="0"/>
          <w:bCs w:val="0"/>
        </w:rPr>
      </w:pPr>
    </w:p>
    <w:p w14:paraId="2BFC9344" w14:textId="77777777" w:rsidR="000E1F5B" w:rsidRPr="00265654" w:rsidRDefault="000E1F5B" w:rsidP="000E1F5B">
      <w:pPr>
        <w:pStyle w:val="Tekstpodstawowywcity21"/>
        <w:spacing w:line="240" w:lineRule="auto"/>
        <w:ind w:left="0"/>
        <w:rPr>
          <w:rFonts w:ascii="Times New Roman" w:hAnsi="Times New Roman" w:cs="Times New Roman"/>
          <w:b w:val="0"/>
          <w:bCs w:val="0"/>
        </w:rPr>
      </w:pPr>
    </w:p>
    <w:p w14:paraId="2FC15638" w14:textId="7ABCB312" w:rsidR="003D682F" w:rsidRPr="00265654" w:rsidRDefault="003D682F" w:rsidP="003D682F">
      <w:pPr>
        <w:tabs>
          <w:tab w:val="left" w:pos="360"/>
        </w:tabs>
        <w:ind w:left="360" w:hanging="426"/>
        <w:jc w:val="center"/>
        <w:rPr>
          <w:b/>
          <w:bCs/>
          <w:color w:val="000000"/>
          <w:szCs w:val="24"/>
        </w:rPr>
      </w:pPr>
      <w:r w:rsidRPr="00265654">
        <w:rPr>
          <w:b/>
          <w:bCs/>
          <w:color w:val="000000"/>
          <w:szCs w:val="24"/>
        </w:rPr>
        <w:t>§ 1</w:t>
      </w:r>
      <w:r w:rsidR="00FF2319" w:rsidRPr="00265654">
        <w:rPr>
          <w:b/>
          <w:bCs/>
          <w:color w:val="000000"/>
          <w:szCs w:val="24"/>
        </w:rPr>
        <w:t>4</w:t>
      </w:r>
      <w:r w:rsidRPr="00265654">
        <w:rPr>
          <w:b/>
          <w:bCs/>
          <w:color w:val="000000"/>
          <w:szCs w:val="24"/>
        </w:rPr>
        <w:t>. SIŁA WYŻSZA</w:t>
      </w:r>
    </w:p>
    <w:p w14:paraId="06903E12" w14:textId="77777777" w:rsidR="003D682F" w:rsidRPr="00265654" w:rsidRDefault="003D682F" w:rsidP="003D682F">
      <w:pPr>
        <w:tabs>
          <w:tab w:val="left" w:pos="360"/>
        </w:tabs>
        <w:ind w:left="360" w:hanging="426"/>
        <w:jc w:val="center"/>
        <w:rPr>
          <w:szCs w:val="24"/>
        </w:rPr>
      </w:pPr>
    </w:p>
    <w:p w14:paraId="27158002" w14:textId="2FBD7B2B" w:rsidR="003D682F" w:rsidRPr="00265654" w:rsidRDefault="003D682F" w:rsidP="003D682F">
      <w:pPr>
        <w:jc w:val="both"/>
        <w:rPr>
          <w:szCs w:val="24"/>
        </w:rPr>
      </w:pPr>
      <w:r w:rsidRPr="00265654">
        <w:rPr>
          <w:szCs w:val="24"/>
        </w:rPr>
        <w:t>W razie zaistnienia zdarzeń niezależnych od stron, po dacie zawarcia Umowy, o charakterze działania siły wyższej, które uniemożliwiłyby terminowe wykonanie zobowiązań – strony zobowiązują się do wspólnego określenia nowego terminu realizacji przedmiotu umowy</w:t>
      </w:r>
      <w:r w:rsidR="009E3741">
        <w:rPr>
          <w:szCs w:val="24"/>
        </w:rPr>
        <w:t>.</w:t>
      </w:r>
    </w:p>
    <w:p w14:paraId="6B36ACE4" w14:textId="77777777" w:rsidR="000E1F5B" w:rsidRDefault="000E1F5B" w:rsidP="003D682F">
      <w:pPr>
        <w:jc w:val="both"/>
        <w:rPr>
          <w:szCs w:val="24"/>
        </w:rPr>
      </w:pPr>
    </w:p>
    <w:p w14:paraId="0B4BC4C3" w14:textId="77777777" w:rsidR="000E1F5B" w:rsidRPr="00265654" w:rsidRDefault="000E1F5B" w:rsidP="003D682F">
      <w:pPr>
        <w:jc w:val="both"/>
        <w:rPr>
          <w:szCs w:val="24"/>
        </w:rPr>
      </w:pPr>
    </w:p>
    <w:p w14:paraId="6C79D933" w14:textId="7D50F9F2" w:rsidR="003D682F" w:rsidRPr="00265654" w:rsidRDefault="003D682F" w:rsidP="003D682F">
      <w:pPr>
        <w:jc w:val="center"/>
        <w:rPr>
          <w:b/>
          <w:szCs w:val="24"/>
        </w:rPr>
      </w:pPr>
      <w:r w:rsidRPr="00265654">
        <w:rPr>
          <w:b/>
          <w:szCs w:val="24"/>
        </w:rPr>
        <w:t>§ 1</w:t>
      </w:r>
      <w:r w:rsidR="00FF2319" w:rsidRPr="00265654">
        <w:rPr>
          <w:b/>
          <w:szCs w:val="24"/>
        </w:rPr>
        <w:t>5</w:t>
      </w:r>
      <w:r w:rsidRPr="00265654">
        <w:rPr>
          <w:b/>
          <w:szCs w:val="24"/>
        </w:rPr>
        <w:t>. POSTANOWIENIA KOŃCOWE</w:t>
      </w:r>
    </w:p>
    <w:p w14:paraId="22094D85" w14:textId="77777777" w:rsidR="003D682F" w:rsidRPr="00265654" w:rsidRDefault="003D682F" w:rsidP="003D682F">
      <w:pPr>
        <w:jc w:val="center"/>
        <w:rPr>
          <w:szCs w:val="24"/>
        </w:rPr>
      </w:pPr>
    </w:p>
    <w:p w14:paraId="483F2119" w14:textId="77777777" w:rsidR="009E3741" w:rsidRDefault="003D682F" w:rsidP="009E3741">
      <w:pPr>
        <w:ind w:left="426" w:hanging="426"/>
        <w:jc w:val="both"/>
        <w:rPr>
          <w:szCs w:val="24"/>
        </w:rPr>
      </w:pPr>
      <w:r w:rsidRPr="00265654">
        <w:rPr>
          <w:szCs w:val="24"/>
        </w:rPr>
        <w:t>1.</w:t>
      </w:r>
      <w:r w:rsidR="009E3741">
        <w:rPr>
          <w:szCs w:val="24"/>
        </w:rPr>
        <w:t xml:space="preserve">  </w:t>
      </w:r>
      <w:r w:rsidRPr="00265654">
        <w:rPr>
          <w:szCs w:val="24"/>
        </w:rPr>
        <w:t xml:space="preserve">Wszelkie spory, których stronom nie udało się rozstrzygnąć polubownie będą poddane rozstrzygnięciu przez sąd powszechny właściwy dla siedziby Zamawiającego. </w:t>
      </w:r>
    </w:p>
    <w:p w14:paraId="70F942DC" w14:textId="77777777" w:rsidR="009E3741" w:rsidRDefault="003D682F" w:rsidP="009E3741">
      <w:pPr>
        <w:pStyle w:val="Akapitzlist"/>
        <w:numPr>
          <w:ilvl w:val="0"/>
          <w:numId w:val="21"/>
        </w:numPr>
        <w:jc w:val="both"/>
        <w:rPr>
          <w:szCs w:val="24"/>
        </w:rPr>
      </w:pPr>
      <w:r w:rsidRPr="009E3741">
        <w:rPr>
          <w:szCs w:val="24"/>
        </w:rPr>
        <w:t>W sprawach nieuregulowanych w Umowie stosuje się przepisy Kodeksu Cywilnego i Prawa zamówień publicznych.</w:t>
      </w:r>
      <w:r w:rsidR="009E3741" w:rsidRPr="009E3741">
        <w:rPr>
          <w:szCs w:val="24"/>
        </w:rPr>
        <w:t xml:space="preserve"> </w:t>
      </w:r>
    </w:p>
    <w:p w14:paraId="4BB0AE53" w14:textId="77777777" w:rsidR="009E3741" w:rsidRDefault="003D682F" w:rsidP="009E3741">
      <w:pPr>
        <w:pStyle w:val="Akapitzlist"/>
        <w:numPr>
          <w:ilvl w:val="0"/>
          <w:numId w:val="21"/>
        </w:numPr>
        <w:jc w:val="both"/>
        <w:rPr>
          <w:szCs w:val="24"/>
        </w:rPr>
      </w:pPr>
      <w:r w:rsidRPr="009E3741">
        <w:rPr>
          <w:szCs w:val="24"/>
        </w:rPr>
        <w:lastRenderedPageBreak/>
        <w:t>Strony ustalają, że wszystkie zmiany postanowień Umowy wymagają dla swej ważności formy pisemnej, w postaci aneksu.</w:t>
      </w:r>
    </w:p>
    <w:p w14:paraId="5DA60A9A" w14:textId="2840740C" w:rsidR="003D682F" w:rsidRPr="009E3741" w:rsidRDefault="003D682F" w:rsidP="009E3741">
      <w:pPr>
        <w:pStyle w:val="Akapitzlist"/>
        <w:numPr>
          <w:ilvl w:val="0"/>
          <w:numId w:val="21"/>
        </w:numPr>
        <w:jc w:val="both"/>
        <w:rPr>
          <w:szCs w:val="24"/>
        </w:rPr>
      </w:pPr>
      <w:r w:rsidRPr="009E3741">
        <w:rPr>
          <w:szCs w:val="24"/>
        </w:rPr>
        <w:t xml:space="preserve">Umowę sporządzono w </w:t>
      </w:r>
      <w:r w:rsidR="00FF2319" w:rsidRPr="009E3741">
        <w:rPr>
          <w:szCs w:val="24"/>
        </w:rPr>
        <w:t>2</w:t>
      </w:r>
      <w:r w:rsidRPr="009E3741">
        <w:rPr>
          <w:szCs w:val="24"/>
        </w:rPr>
        <w:t xml:space="preserve"> egzemplarzach, po </w:t>
      </w:r>
      <w:r w:rsidR="00FF2319" w:rsidRPr="009E3741">
        <w:rPr>
          <w:szCs w:val="24"/>
        </w:rPr>
        <w:t>1</w:t>
      </w:r>
      <w:r w:rsidRPr="009E3741">
        <w:rPr>
          <w:szCs w:val="24"/>
        </w:rPr>
        <w:t xml:space="preserve"> egzemplarze dla każdej ze Stron. </w:t>
      </w:r>
    </w:p>
    <w:p w14:paraId="305DB010" w14:textId="77777777" w:rsidR="000E1F5B" w:rsidRDefault="000E1F5B" w:rsidP="000E1F5B">
      <w:pPr>
        <w:jc w:val="center"/>
        <w:rPr>
          <w:b/>
          <w:sz w:val="22"/>
          <w:szCs w:val="22"/>
        </w:rPr>
      </w:pPr>
    </w:p>
    <w:p w14:paraId="55686A1B" w14:textId="77777777" w:rsidR="000E1F5B" w:rsidRDefault="000E1F5B" w:rsidP="000E1F5B">
      <w:pPr>
        <w:jc w:val="center"/>
        <w:rPr>
          <w:b/>
          <w:sz w:val="22"/>
          <w:szCs w:val="22"/>
        </w:rPr>
      </w:pPr>
    </w:p>
    <w:p w14:paraId="79574B99" w14:textId="0B96BA4C" w:rsidR="000E1F5B" w:rsidRPr="000E1F5B" w:rsidRDefault="000E1F5B" w:rsidP="000E1F5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PODPISY STRON </w:t>
      </w:r>
    </w:p>
    <w:p w14:paraId="65A61697" w14:textId="77777777" w:rsidR="009E3741" w:rsidRPr="00265654" w:rsidRDefault="009E3741" w:rsidP="003D682F">
      <w:pPr>
        <w:jc w:val="both"/>
        <w:rPr>
          <w:b/>
          <w:szCs w:val="24"/>
        </w:rPr>
      </w:pPr>
    </w:p>
    <w:p w14:paraId="12649895" w14:textId="77777777" w:rsidR="009E3741" w:rsidRDefault="009E3741" w:rsidP="000E1F5B">
      <w:pPr>
        <w:rPr>
          <w:b/>
          <w:szCs w:val="24"/>
        </w:rPr>
      </w:pPr>
    </w:p>
    <w:p w14:paraId="31AE8CFF" w14:textId="77777777" w:rsidR="000E1F5B" w:rsidRDefault="000E1F5B" w:rsidP="000E1F5B">
      <w:pPr>
        <w:rPr>
          <w:b/>
          <w:szCs w:val="24"/>
        </w:rPr>
      </w:pPr>
    </w:p>
    <w:p w14:paraId="653A2D11" w14:textId="77777777" w:rsidR="000E1F5B" w:rsidRPr="00265654" w:rsidRDefault="000E1F5B" w:rsidP="000E1F5B">
      <w:pPr>
        <w:rPr>
          <w:b/>
          <w:szCs w:val="24"/>
        </w:rPr>
      </w:pPr>
    </w:p>
    <w:p w14:paraId="725E7958" w14:textId="77777777" w:rsidR="000E1F5B" w:rsidRDefault="000E1F5B" w:rsidP="003D682F">
      <w:pPr>
        <w:widowControl/>
        <w:suppressAutoHyphens w:val="0"/>
        <w:rPr>
          <w:sz w:val="22"/>
          <w:szCs w:val="22"/>
        </w:rPr>
      </w:pPr>
      <w:r>
        <w:rPr>
          <w:sz w:val="22"/>
          <w:szCs w:val="22"/>
        </w:rPr>
        <w:t xml:space="preserve">   ZAMAWIAJĄCY:                                                                                          WYKONAWCA:   </w:t>
      </w:r>
    </w:p>
    <w:p w14:paraId="76C8559C" w14:textId="77777777" w:rsidR="000E1F5B" w:rsidRDefault="000E1F5B" w:rsidP="003D682F">
      <w:pPr>
        <w:widowControl/>
        <w:suppressAutoHyphens w:val="0"/>
        <w:rPr>
          <w:sz w:val="22"/>
          <w:szCs w:val="22"/>
        </w:rPr>
      </w:pPr>
    </w:p>
    <w:p w14:paraId="70EAD48D" w14:textId="77777777" w:rsidR="000E1F5B" w:rsidRDefault="000E1F5B" w:rsidP="003D682F">
      <w:pPr>
        <w:widowControl/>
        <w:suppressAutoHyphens w:val="0"/>
        <w:rPr>
          <w:sz w:val="22"/>
          <w:szCs w:val="22"/>
        </w:rPr>
      </w:pPr>
    </w:p>
    <w:p w14:paraId="3B224EC6" w14:textId="77777777" w:rsidR="000E1F5B" w:rsidRDefault="000E1F5B" w:rsidP="003D682F">
      <w:pPr>
        <w:widowControl/>
        <w:suppressAutoHyphens w:val="0"/>
        <w:rPr>
          <w:sz w:val="22"/>
          <w:szCs w:val="22"/>
        </w:rPr>
      </w:pPr>
    </w:p>
    <w:p w14:paraId="3CFFC7F9" w14:textId="77777777" w:rsidR="000E1F5B" w:rsidRDefault="000E1F5B" w:rsidP="003D682F">
      <w:pPr>
        <w:widowControl/>
        <w:suppressAutoHyphens w:val="0"/>
        <w:rPr>
          <w:sz w:val="22"/>
          <w:szCs w:val="22"/>
        </w:rPr>
      </w:pPr>
    </w:p>
    <w:p w14:paraId="3E27977F" w14:textId="77777777" w:rsidR="000E1F5B" w:rsidRDefault="000E1F5B" w:rsidP="003D682F">
      <w:pPr>
        <w:widowControl/>
        <w:suppressAutoHyphens w:val="0"/>
        <w:rPr>
          <w:sz w:val="22"/>
          <w:szCs w:val="22"/>
        </w:rPr>
      </w:pPr>
    </w:p>
    <w:p w14:paraId="181FE1B8" w14:textId="3CEEBB85" w:rsidR="000E1F5B" w:rsidRDefault="000E1F5B" w:rsidP="003D682F">
      <w:pPr>
        <w:widowControl/>
        <w:suppressAutoHyphens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KONTRASYGNATA SKARBNIKA GMINY</w:t>
      </w:r>
    </w:p>
    <w:p w14:paraId="70A6E5A4" w14:textId="77777777" w:rsidR="000E1F5B" w:rsidRDefault="000E1F5B" w:rsidP="003D682F">
      <w:pPr>
        <w:widowControl/>
        <w:suppressAutoHyphens w:val="0"/>
        <w:rPr>
          <w:sz w:val="22"/>
          <w:szCs w:val="22"/>
        </w:rPr>
      </w:pPr>
    </w:p>
    <w:p w14:paraId="15F5F5B9" w14:textId="77777777" w:rsidR="000E1F5B" w:rsidRDefault="000E1F5B" w:rsidP="003D682F">
      <w:pPr>
        <w:widowControl/>
        <w:suppressAutoHyphens w:val="0"/>
        <w:rPr>
          <w:sz w:val="22"/>
          <w:szCs w:val="22"/>
        </w:rPr>
      </w:pPr>
    </w:p>
    <w:p w14:paraId="2403827F" w14:textId="77777777" w:rsidR="000E1F5B" w:rsidRDefault="000E1F5B" w:rsidP="003D682F">
      <w:pPr>
        <w:widowControl/>
        <w:suppressAutoHyphens w:val="0"/>
        <w:rPr>
          <w:sz w:val="22"/>
          <w:szCs w:val="22"/>
        </w:rPr>
      </w:pPr>
    </w:p>
    <w:p w14:paraId="0A55D51D" w14:textId="77777777" w:rsidR="000E1F5B" w:rsidRDefault="000E1F5B" w:rsidP="003D682F">
      <w:pPr>
        <w:widowControl/>
        <w:suppressAutoHyphens w:val="0"/>
        <w:rPr>
          <w:sz w:val="22"/>
          <w:szCs w:val="22"/>
        </w:rPr>
      </w:pPr>
    </w:p>
    <w:p w14:paraId="5C4D590C" w14:textId="77777777" w:rsidR="000E1F5B" w:rsidRDefault="000E1F5B" w:rsidP="003D682F">
      <w:pPr>
        <w:widowControl/>
        <w:suppressAutoHyphens w:val="0"/>
        <w:rPr>
          <w:sz w:val="22"/>
          <w:szCs w:val="22"/>
        </w:rPr>
      </w:pPr>
    </w:p>
    <w:p w14:paraId="1A3D99E1" w14:textId="77777777" w:rsidR="000E1F5B" w:rsidRDefault="000E1F5B" w:rsidP="003D682F">
      <w:pPr>
        <w:widowControl/>
        <w:suppressAutoHyphens w:val="0"/>
        <w:rPr>
          <w:sz w:val="22"/>
          <w:szCs w:val="22"/>
        </w:rPr>
      </w:pPr>
    </w:p>
    <w:p w14:paraId="1A28EF87" w14:textId="77777777" w:rsidR="000E1F5B" w:rsidRDefault="000E1F5B" w:rsidP="003D682F">
      <w:pPr>
        <w:widowControl/>
        <w:suppressAutoHyphens w:val="0"/>
        <w:rPr>
          <w:sz w:val="22"/>
          <w:szCs w:val="22"/>
        </w:rPr>
      </w:pPr>
    </w:p>
    <w:p w14:paraId="6C5284E0" w14:textId="77777777" w:rsidR="000E1F5B" w:rsidRDefault="000E1F5B" w:rsidP="003D682F">
      <w:pPr>
        <w:widowControl/>
        <w:suppressAutoHyphens w:val="0"/>
        <w:rPr>
          <w:sz w:val="22"/>
          <w:szCs w:val="22"/>
        </w:rPr>
      </w:pPr>
    </w:p>
    <w:p w14:paraId="1A1E6A41" w14:textId="77777777" w:rsidR="000E1F5B" w:rsidRDefault="000E1F5B" w:rsidP="003D682F">
      <w:pPr>
        <w:widowControl/>
        <w:suppressAutoHyphens w:val="0"/>
        <w:rPr>
          <w:sz w:val="22"/>
          <w:szCs w:val="22"/>
        </w:rPr>
      </w:pPr>
    </w:p>
    <w:p w14:paraId="41B2009E" w14:textId="77777777" w:rsidR="000E1F5B" w:rsidRPr="00265654" w:rsidRDefault="000E1F5B" w:rsidP="000E1F5B">
      <w:pPr>
        <w:ind w:left="426" w:hanging="426"/>
        <w:rPr>
          <w:b/>
          <w:sz w:val="18"/>
          <w:szCs w:val="18"/>
        </w:rPr>
      </w:pPr>
      <w:r w:rsidRPr="00265654">
        <w:rPr>
          <w:b/>
          <w:sz w:val="18"/>
          <w:szCs w:val="18"/>
        </w:rPr>
        <w:t>ZAŁĄCZNIKI DO UMOWY:</w:t>
      </w:r>
    </w:p>
    <w:p w14:paraId="64CE8F67" w14:textId="77777777" w:rsidR="000E1F5B" w:rsidRPr="00265654" w:rsidRDefault="000E1F5B" w:rsidP="000E1F5B">
      <w:pPr>
        <w:ind w:left="426" w:hanging="426"/>
        <w:rPr>
          <w:b/>
          <w:sz w:val="18"/>
          <w:szCs w:val="18"/>
        </w:rPr>
      </w:pPr>
    </w:p>
    <w:p w14:paraId="636052BC" w14:textId="77777777" w:rsidR="000E1F5B" w:rsidRPr="00265654" w:rsidRDefault="000E1F5B" w:rsidP="000E1F5B">
      <w:pPr>
        <w:widowControl/>
        <w:numPr>
          <w:ilvl w:val="3"/>
          <w:numId w:val="17"/>
        </w:numPr>
        <w:suppressAutoHyphens w:val="0"/>
        <w:ind w:left="284"/>
        <w:rPr>
          <w:color w:val="FF0000"/>
          <w:sz w:val="18"/>
          <w:szCs w:val="18"/>
        </w:rPr>
      </w:pPr>
      <w:r w:rsidRPr="00265654">
        <w:rPr>
          <w:sz w:val="18"/>
          <w:szCs w:val="18"/>
        </w:rPr>
        <w:t>Oferta Wykonawcy złożona w postępowaniu o udzielenie zamówienia.</w:t>
      </w:r>
    </w:p>
    <w:p w14:paraId="2A8C2497" w14:textId="121A0EA0" w:rsidR="000E1F5B" w:rsidRPr="000E1F5B" w:rsidRDefault="000E1F5B" w:rsidP="000E1F5B">
      <w:pPr>
        <w:widowControl/>
        <w:numPr>
          <w:ilvl w:val="3"/>
          <w:numId w:val="17"/>
        </w:numPr>
        <w:suppressAutoHyphens w:val="0"/>
        <w:ind w:left="284"/>
        <w:rPr>
          <w:color w:val="FF0000"/>
          <w:sz w:val="18"/>
          <w:szCs w:val="18"/>
        </w:rPr>
        <w:sectPr w:rsidR="000E1F5B" w:rsidRPr="000E1F5B" w:rsidSect="000E1F5B">
          <w:pgSz w:w="11906" w:h="16838"/>
          <w:pgMar w:top="1418" w:right="1418" w:bottom="1418" w:left="1418" w:header="6" w:footer="709" w:gutter="0"/>
          <w:cols w:space="708"/>
          <w:docGrid w:linePitch="326"/>
        </w:sectPr>
      </w:pPr>
      <w:r w:rsidRPr="00265654">
        <w:rPr>
          <w:sz w:val="18"/>
          <w:szCs w:val="18"/>
        </w:rPr>
        <w:t>Formularz asortymentowy złożony w postępowaniu o udzielenie zamówi</w:t>
      </w:r>
      <w:r>
        <w:rPr>
          <w:sz w:val="18"/>
          <w:szCs w:val="18"/>
        </w:rPr>
        <w:t>enia</w:t>
      </w:r>
    </w:p>
    <w:p w14:paraId="562DCED4" w14:textId="77777777" w:rsidR="000E1F5B" w:rsidRPr="003D682F" w:rsidRDefault="000E1F5B" w:rsidP="00753F14">
      <w:pPr>
        <w:rPr>
          <w:szCs w:val="24"/>
        </w:rPr>
      </w:pPr>
    </w:p>
    <w:sectPr w:rsidR="000E1F5B" w:rsidRPr="003D6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E092E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360"/>
      </w:pPr>
      <w:rPr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5322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04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676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11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82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89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03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1082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</w:lvl>
  </w:abstractNum>
  <w:abstractNum w:abstractNumId="4" w15:restartNumberingAfterBreak="0">
    <w:nsid w:val="00000006"/>
    <w:multiLevelType w:val="multilevel"/>
    <w:tmpl w:val="37F4DD48"/>
    <w:name w:val="WW8Num6"/>
    <w:lvl w:ilvl="0">
      <w:start w:val="5"/>
      <w:numFmt w:val="lowerLetter"/>
      <w:lvlText w:val="%1)"/>
      <w:lvlJc w:val="left"/>
      <w:pPr>
        <w:tabs>
          <w:tab w:val="num" w:pos="0"/>
        </w:tabs>
        <w:ind w:left="11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  <w:rPr>
        <w:rFonts w:ascii="Calibri" w:hAnsi="Calibri" w:cs="Calibri"/>
        <w:color w:val="auto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C3A4C46"/>
    <w:multiLevelType w:val="multilevel"/>
    <w:tmpl w:val="E092E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360"/>
      </w:pPr>
      <w:rPr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2C54B54"/>
    <w:multiLevelType w:val="hybridMultilevel"/>
    <w:tmpl w:val="1556F51E"/>
    <w:lvl w:ilvl="0" w:tplc="0415000F">
      <w:start w:val="1"/>
      <w:numFmt w:val="decimal"/>
      <w:lvlText w:val="%1."/>
      <w:lvlJc w:val="left"/>
      <w:pPr>
        <w:ind w:left="3660" w:hanging="360"/>
      </w:pPr>
    </w:lvl>
    <w:lvl w:ilvl="1" w:tplc="04150019" w:tentative="1">
      <w:start w:val="1"/>
      <w:numFmt w:val="lowerLetter"/>
      <w:lvlText w:val="%2."/>
      <w:lvlJc w:val="left"/>
      <w:pPr>
        <w:ind w:left="4380" w:hanging="360"/>
      </w:pPr>
    </w:lvl>
    <w:lvl w:ilvl="2" w:tplc="0415001B" w:tentative="1">
      <w:start w:val="1"/>
      <w:numFmt w:val="lowerRoman"/>
      <w:lvlText w:val="%3."/>
      <w:lvlJc w:val="right"/>
      <w:pPr>
        <w:ind w:left="5100" w:hanging="180"/>
      </w:pPr>
    </w:lvl>
    <w:lvl w:ilvl="3" w:tplc="0415000F" w:tentative="1">
      <w:start w:val="1"/>
      <w:numFmt w:val="decimal"/>
      <w:lvlText w:val="%4."/>
      <w:lvlJc w:val="left"/>
      <w:pPr>
        <w:ind w:left="5820" w:hanging="360"/>
      </w:pPr>
    </w:lvl>
    <w:lvl w:ilvl="4" w:tplc="04150019" w:tentative="1">
      <w:start w:val="1"/>
      <w:numFmt w:val="lowerLetter"/>
      <w:lvlText w:val="%5."/>
      <w:lvlJc w:val="left"/>
      <w:pPr>
        <w:ind w:left="6540" w:hanging="360"/>
      </w:pPr>
    </w:lvl>
    <w:lvl w:ilvl="5" w:tplc="0415001B" w:tentative="1">
      <w:start w:val="1"/>
      <w:numFmt w:val="lowerRoman"/>
      <w:lvlText w:val="%6."/>
      <w:lvlJc w:val="right"/>
      <w:pPr>
        <w:ind w:left="7260" w:hanging="180"/>
      </w:pPr>
    </w:lvl>
    <w:lvl w:ilvl="6" w:tplc="0415000F" w:tentative="1">
      <w:start w:val="1"/>
      <w:numFmt w:val="decimal"/>
      <w:lvlText w:val="%7."/>
      <w:lvlJc w:val="left"/>
      <w:pPr>
        <w:ind w:left="7980" w:hanging="360"/>
      </w:pPr>
    </w:lvl>
    <w:lvl w:ilvl="7" w:tplc="04150019" w:tentative="1">
      <w:start w:val="1"/>
      <w:numFmt w:val="lowerLetter"/>
      <w:lvlText w:val="%8."/>
      <w:lvlJc w:val="left"/>
      <w:pPr>
        <w:ind w:left="8700" w:hanging="360"/>
      </w:pPr>
    </w:lvl>
    <w:lvl w:ilvl="8" w:tplc="0415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9" w15:restartNumberingAfterBreak="0">
    <w:nsid w:val="1BF249B5"/>
    <w:multiLevelType w:val="hybridMultilevel"/>
    <w:tmpl w:val="1436DB1A"/>
    <w:lvl w:ilvl="0" w:tplc="142C35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5388"/>
    <w:multiLevelType w:val="hybridMultilevel"/>
    <w:tmpl w:val="B372C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07CF9"/>
    <w:multiLevelType w:val="hybridMultilevel"/>
    <w:tmpl w:val="6E343E22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 w15:restartNumberingAfterBreak="0">
    <w:nsid w:val="23A351A7"/>
    <w:multiLevelType w:val="hybridMultilevel"/>
    <w:tmpl w:val="DFAAF682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EA2508"/>
    <w:multiLevelType w:val="hybridMultilevel"/>
    <w:tmpl w:val="C610F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3293B"/>
    <w:multiLevelType w:val="hybridMultilevel"/>
    <w:tmpl w:val="D2ACB282"/>
    <w:lvl w:ilvl="0" w:tplc="0415000F">
      <w:start w:val="1"/>
      <w:numFmt w:val="decimal"/>
      <w:lvlText w:val="%1."/>
      <w:lvlJc w:val="left"/>
      <w:pPr>
        <w:ind w:left="510" w:hanging="360"/>
      </w:p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5" w15:restartNumberingAfterBreak="0">
    <w:nsid w:val="2F2F5884"/>
    <w:multiLevelType w:val="hybridMultilevel"/>
    <w:tmpl w:val="035AF20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E2F3FD3"/>
    <w:multiLevelType w:val="hybridMultilevel"/>
    <w:tmpl w:val="DFAAF682"/>
    <w:lvl w:ilvl="0" w:tplc="142C359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E847CB"/>
    <w:multiLevelType w:val="hybridMultilevel"/>
    <w:tmpl w:val="FE6AC1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B0038A"/>
    <w:multiLevelType w:val="hybridMultilevel"/>
    <w:tmpl w:val="D372775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FA62143"/>
    <w:multiLevelType w:val="hybridMultilevel"/>
    <w:tmpl w:val="A2B0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E3385A"/>
    <w:multiLevelType w:val="hybridMultilevel"/>
    <w:tmpl w:val="0B1A62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08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6471374">
    <w:abstractNumId w:val="0"/>
  </w:num>
  <w:num w:numId="3" w16cid:durableId="1753745445">
    <w:abstractNumId w:val="2"/>
    <w:lvlOverride w:ilvl="0">
      <w:startOverride w:val="1"/>
    </w:lvlOverride>
  </w:num>
  <w:num w:numId="4" w16cid:durableId="1437168920">
    <w:abstractNumId w:val="3"/>
  </w:num>
  <w:num w:numId="5" w16cid:durableId="942302592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217002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78706">
    <w:abstractNumId w:val="8"/>
  </w:num>
  <w:num w:numId="8" w16cid:durableId="90323465">
    <w:abstractNumId w:val="9"/>
  </w:num>
  <w:num w:numId="9" w16cid:durableId="1383989532">
    <w:abstractNumId w:val="16"/>
  </w:num>
  <w:num w:numId="10" w16cid:durableId="1636763346">
    <w:abstractNumId w:val="18"/>
  </w:num>
  <w:num w:numId="11" w16cid:durableId="1741169920">
    <w:abstractNumId w:val="11"/>
  </w:num>
  <w:num w:numId="12" w16cid:durableId="991174810">
    <w:abstractNumId w:val="12"/>
  </w:num>
  <w:num w:numId="13" w16cid:durableId="932711867">
    <w:abstractNumId w:val="19"/>
  </w:num>
  <w:num w:numId="14" w16cid:durableId="1693913863">
    <w:abstractNumId w:val="14"/>
  </w:num>
  <w:num w:numId="15" w16cid:durableId="1611936913">
    <w:abstractNumId w:val="6"/>
  </w:num>
  <w:num w:numId="16" w16cid:durableId="758327866">
    <w:abstractNumId w:val="10"/>
  </w:num>
  <w:num w:numId="17" w16cid:durableId="86005696">
    <w:abstractNumId w:val="4"/>
  </w:num>
  <w:num w:numId="18" w16cid:durableId="1605766564">
    <w:abstractNumId w:val="7"/>
  </w:num>
  <w:num w:numId="19" w16cid:durableId="1048721130">
    <w:abstractNumId w:val="20"/>
  </w:num>
  <w:num w:numId="20" w16cid:durableId="772357762">
    <w:abstractNumId w:val="15"/>
  </w:num>
  <w:num w:numId="21" w16cid:durableId="425152165">
    <w:abstractNumId w:val="17"/>
  </w:num>
  <w:num w:numId="22" w16cid:durableId="20282145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0F8"/>
    <w:rsid w:val="0004013A"/>
    <w:rsid w:val="0004683A"/>
    <w:rsid w:val="0008458B"/>
    <w:rsid w:val="000A2749"/>
    <w:rsid w:val="000B769C"/>
    <w:rsid w:val="000E1F5B"/>
    <w:rsid w:val="001241DE"/>
    <w:rsid w:val="00134953"/>
    <w:rsid w:val="00194FA2"/>
    <w:rsid w:val="001A221D"/>
    <w:rsid w:val="00230936"/>
    <w:rsid w:val="00234346"/>
    <w:rsid w:val="00265654"/>
    <w:rsid w:val="0029611F"/>
    <w:rsid w:val="003119B6"/>
    <w:rsid w:val="0032460A"/>
    <w:rsid w:val="003D682F"/>
    <w:rsid w:val="00446B05"/>
    <w:rsid w:val="00455A4A"/>
    <w:rsid w:val="004F30F8"/>
    <w:rsid w:val="005C0E87"/>
    <w:rsid w:val="006656A3"/>
    <w:rsid w:val="006B08BA"/>
    <w:rsid w:val="00753F14"/>
    <w:rsid w:val="00813B8D"/>
    <w:rsid w:val="00835599"/>
    <w:rsid w:val="008834E2"/>
    <w:rsid w:val="008A5853"/>
    <w:rsid w:val="008B5272"/>
    <w:rsid w:val="008D2737"/>
    <w:rsid w:val="008D60EE"/>
    <w:rsid w:val="009415E3"/>
    <w:rsid w:val="0094162D"/>
    <w:rsid w:val="009502D4"/>
    <w:rsid w:val="009D089A"/>
    <w:rsid w:val="009E3741"/>
    <w:rsid w:val="009F6DD0"/>
    <w:rsid w:val="00A54800"/>
    <w:rsid w:val="00A96007"/>
    <w:rsid w:val="00AB25B3"/>
    <w:rsid w:val="00AD0063"/>
    <w:rsid w:val="00C971B9"/>
    <w:rsid w:val="00CC029F"/>
    <w:rsid w:val="00D37F51"/>
    <w:rsid w:val="00E16998"/>
    <w:rsid w:val="00E51C7D"/>
    <w:rsid w:val="00EE51A7"/>
    <w:rsid w:val="00F1663F"/>
    <w:rsid w:val="00FF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C2FE2"/>
  <w15:chartTrackingRefBased/>
  <w15:docId w15:val="{9FDC62DC-989D-4250-ADCF-221F345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82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30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30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30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30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30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30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30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30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30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502D4"/>
    <w:pPr>
      <w:spacing w:after="0" w:line="240" w:lineRule="auto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4F30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30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30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30F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30F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30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30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30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30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30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30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30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30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30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30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30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30F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30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30F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30F8"/>
    <w:rPr>
      <w:b/>
      <w:bCs/>
      <w:smallCaps/>
      <w:color w:val="2F5496" w:themeColor="accent1" w:themeShade="BF"/>
      <w:spacing w:val="5"/>
    </w:rPr>
  </w:style>
  <w:style w:type="paragraph" w:customStyle="1" w:styleId="Tekstpodstawowywcity21">
    <w:name w:val="Tekst podstawowy wcięty 21"/>
    <w:basedOn w:val="Normalny"/>
    <w:rsid w:val="003D682F"/>
    <w:pPr>
      <w:widowControl/>
      <w:spacing w:line="360" w:lineRule="auto"/>
      <w:ind w:left="360"/>
      <w:jc w:val="both"/>
    </w:pPr>
    <w:rPr>
      <w:rFonts w:ascii="Garamond" w:hAnsi="Garamond" w:cs="Garamond"/>
      <w:b/>
      <w:bCs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2255</Words>
  <Characters>13530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Drobisz UG Nurzec-Stacja</dc:creator>
  <cp:keywords/>
  <dc:description/>
  <cp:lastModifiedBy>Kinga Drobisz UG Nurzec-Stacja</cp:lastModifiedBy>
  <cp:revision>28</cp:revision>
  <cp:lastPrinted>2026-01-29T06:57:00Z</cp:lastPrinted>
  <dcterms:created xsi:type="dcterms:W3CDTF">2026-01-26T12:58:00Z</dcterms:created>
  <dcterms:modified xsi:type="dcterms:W3CDTF">2026-01-29T08:30:00Z</dcterms:modified>
</cp:coreProperties>
</file>